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185E4" w14:textId="72AA5E1B" w:rsidR="00524FF5" w:rsidRPr="009D25F2" w:rsidRDefault="004D253E" w:rsidP="00C22EF7">
      <w:pPr>
        <w:shd w:val="clear" w:color="auto" w:fill="FFFFFF"/>
        <w:jc w:val="right"/>
        <w:rPr>
          <w:b/>
          <w:bCs/>
          <w:color w:val="000000" w:themeColor="text1"/>
          <w:sz w:val="20"/>
          <w:szCs w:val="20"/>
        </w:rPr>
      </w:pPr>
      <w:r w:rsidRPr="009D25F2">
        <w:rPr>
          <w:b/>
          <w:bCs/>
          <w:color w:val="000000" w:themeColor="text1"/>
          <w:sz w:val="20"/>
          <w:szCs w:val="20"/>
        </w:rPr>
        <w:t>4 SPS prieda</w:t>
      </w:r>
      <w:r w:rsidR="00383316" w:rsidRPr="009D25F2">
        <w:rPr>
          <w:b/>
          <w:bCs/>
          <w:color w:val="000000" w:themeColor="text1"/>
          <w:sz w:val="20"/>
          <w:szCs w:val="20"/>
        </w:rPr>
        <w:t>s</w:t>
      </w:r>
    </w:p>
    <w:p w14:paraId="16812174" w14:textId="77777777" w:rsidR="004D253E" w:rsidRPr="009D25F2" w:rsidRDefault="004D253E" w:rsidP="00C22EF7">
      <w:pPr>
        <w:shd w:val="clear" w:color="auto" w:fill="FFFFFF"/>
        <w:jc w:val="right"/>
        <w:rPr>
          <w:bCs/>
          <w:color w:val="000000" w:themeColor="text1"/>
          <w:sz w:val="10"/>
          <w:szCs w:val="10"/>
        </w:rPr>
      </w:pPr>
    </w:p>
    <w:p w14:paraId="5DCA3D2A" w14:textId="2ACAC48B" w:rsidR="00524FF5" w:rsidRDefault="005C2A38" w:rsidP="00C22EF7">
      <w:pPr>
        <w:ind w:right="-178"/>
        <w:jc w:val="center"/>
        <w:rPr>
          <w:color w:val="000000" w:themeColor="text1"/>
          <w:sz w:val="22"/>
          <w:szCs w:val="22"/>
        </w:rPr>
      </w:pPr>
      <w:r w:rsidRPr="009D25F2">
        <w:rPr>
          <w:color w:val="000000" w:themeColor="text1"/>
          <w:sz w:val="22"/>
          <w:szCs w:val="22"/>
        </w:rPr>
        <w:t>H</w:t>
      </w:r>
      <w:r w:rsidR="00524FF5" w:rsidRPr="009D25F2">
        <w:rPr>
          <w:color w:val="000000" w:themeColor="text1"/>
          <w:sz w:val="22"/>
          <w:szCs w:val="22"/>
        </w:rPr>
        <w:t>erbas arba prekių ženklas</w:t>
      </w:r>
    </w:p>
    <w:p w14:paraId="1BDF90DA" w14:textId="0704F9F1" w:rsidR="001C43A8" w:rsidRPr="009D25F2" w:rsidRDefault="001C43A8" w:rsidP="00C22EF7">
      <w:pPr>
        <w:ind w:right="-178"/>
        <w:jc w:val="center"/>
        <w:rPr>
          <w:color w:val="000000" w:themeColor="text1"/>
          <w:sz w:val="22"/>
          <w:szCs w:val="22"/>
        </w:rPr>
      </w:pPr>
      <w:r>
        <w:rPr>
          <w:color w:val="000000" w:themeColor="text1"/>
          <w:sz w:val="22"/>
          <w:szCs w:val="22"/>
        </w:rPr>
        <w:t>UAB „ViaMedPharma“</w:t>
      </w:r>
    </w:p>
    <w:p w14:paraId="5BEBEE45" w14:textId="4D9A0DC0" w:rsidR="006A7904" w:rsidRPr="009D25F2" w:rsidRDefault="00496C35" w:rsidP="00C22EF7">
      <w:pPr>
        <w:ind w:right="-178"/>
        <w:jc w:val="center"/>
        <w:rPr>
          <w:color w:val="000000" w:themeColor="text1"/>
          <w:sz w:val="22"/>
          <w:szCs w:val="22"/>
        </w:rPr>
      </w:pPr>
      <w:r w:rsidRPr="009D25F2">
        <w:rPr>
          <w:color w:val="000000" w:themeColor="text1"/>
          <w:sz w:val="22"/>
          <w:szCs w:val="22"/>
        </w:rPr>
        <w:t>____________________________________</w:t>
      </w:r>
    </w:p>
    <w:p w14:paraId="424DDB12" w14:textId="77777777" w:rsidR="00524FF5" w:rsidRPr="009D25F2" w:rsidRDefault="00524FF5" w:rsidP="00C22EF7">
      <w:pPr>
        <w:ind w:right="-178"/>
        <w:jc w:val="center"/>
        <w:rPr>
          <w:color w:val="000000" w:themeColor="text1"/>
          <w:sz w:val="22"/>
          <w:szCs w:val="22"/>
        </w:rPr>
      </w:pPr>
      <w:r w:rsidRPr="009D25F2">
        <w:rPr>
          <w:color w:val="000000" w:themeColor="text1"/>
          <w:sz w:val="22"/>
          <w:szCs w:val="22"/>
        </w:rPr>
        <w:t>(</w:t>
      </w:r>
      <w:r w:rsidRPr="009D25F2">
        <w:rPr>
          <w:color w:val="000000" w:themeColor="text1"/>
          <w:sz w:val="18"/>
          <w:szCs w:val="18"/>
        </w:rPr>
        <w:t>Tiekėjo pavadinimas</w:t>
      </w:r>
      <w:r w:rsidRPr="009D25F2">
        <w:rPr>
          <w:color w:val="000000" w:themeColor="text1"/>
          <w:sz w:val="22"/>
          <w:szCs w:val="22"/>
        </w:rPr>
        <w:t>)</w:t>
      </w:r>
    </w:p>
    <w:p w14:paraId="3FDA0B32" w14:textId="77777777" w:rsidR="00524FF5" w:rsidRPr="009D25F2" w:rsidRDefault="00524FF5" w:rsidP="00C22EF7">
      <w:pPr>
        <w:ind w:right="-178"/>
        <w:jc w:val="center"/>
        <w:rPr>
          <w:color w:val="000000" w:themeColor="text1"/>
          <w:sz w:val="6"/>
          <w:szCs w:val="6"/>
        </w:rPr>
      </w:pPr>
    </w:p>
    <w:p w14:paraId="5B346E15" w14:textId="61D83D20" w:rsidR="00885751" w:rsidRDefault="00524FF5" w:rsidP="00456121">
      <w:pPr>
        <w:ind w:right="-178"/>
        <w:jc w:val="center"/>
        <w:rPr>
          <w:color w:val="000000" w:themeColor="text1"/>
          <w:sz w:val="20"/>
          <w:szCs w:val="20"/>
        </w:rPr>
      </w:pPr>
      <w:r w:rsidRPr="009D25F2">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DF9B613" w14:textId="77777777" w:rsidR="001C43A8" w:rsidRDefault="001C43A8" w:rsidP="00456121">
      <w:pPr>
        <w:ind w:right="-178"/>
        <w:jc w:val="center"/>
        <w:rPr>
          <w:color w:val="000000" w:themeColor="text1"/>
          <w:sz w:val="20"/>
          <w:szCs w:val="20"/>
        </w:rPr>
      </w:pPr>
    </w:p>
    <w:p w14:paraId="6D3C19CE" w14:textId="7E275924" w:rsidR="001C43A8" w:rsidRPr="009D25F2" w:rsidRDefault="001C43A8" w:rsidP="00456121">
      <w:pPr>
        <w:ind w:right="-178"/>
        <w:jc w:val="center"/>
        <w:rPr>
          <w:color w:val="000000" w:themeColor="text1"/>
          <w:sz w:val="20"/>
          <w:szCs w:val="20"/>
        </w:rPr>
      </w:pPr>
      <w:r w:rsidRPr="001C43A8">
        <w:rPr>
          <w:color w:val="000000" w:themeColor="text1"/>
          <w:sz w:val="20"/>
          <w:szCs w:val="20"/>
        </w:rPr>
        <w:t>VšĮ Vilniaus universiteto ligoninė Santaros klinikos</w:t>
      </w:r>
    </w:p>
    <w:p w14:paraId="4F62E0B2" w14:textId="6622D87E" w:rsidR="00524FF5" w:rsidRPr="009D25F2" w:rsidRDefault="00524FF5" w:rsidP="00C22EF7">
      <w:pPr>
        <w:jc w:val="both"/>
        <w:rPr>
          <w:color w:val="000000" w:themeColor="text1"/>
        </w:rPr>
      </w:pPr>
      <w:r w:rsidRPr="009D25F2">
        <w:rPr>
          <w:color w:val="000000" w:themeColor="text1"/>
        </w:rPr>
        <w:t>__________________________</w:t>
      </w:r>
      <w:r w:rsidR="00422F6C" w:rsidRPr="009D25F2">
        <w:rPr>
          <w:color w:val="000000" w:themeColor="text1"/>
        </w:rPr>
        <w:t>__________________________________________________________</w:t>
      </w:r>
    </w:p>
    <w:p w14:paraId="1F52F830" w14:textId="77777777" w:rsidR="00524FF5" w:rsidRPr="009D25F2" w:rsidRDefault="00524FF5" w:rsidP="00422F6C">
      <w:pPr>
        <w:tabs>
          <w:tab w:val="center" w:pos="2520"/>
        </w:tabs>
        <w:jc w:val="center"/>
        <w:rPr>
          <w:color w:val="000000" w:themeColor="text1"/>
          <w:sz w:val="16"/>
          <w:szCs w:val="16"/>
        </w:rPr>
      </w:pPr>
      <w:r w:rsidRPr="009D25F2">
        <w:rPr>
          <w:color w:val="000000" w:themeColor="text1"/>
          <w:sz w:val="16"/>
          <w:szCs w:val="16"/>
        </w:rPr>
        <w:t>(Adresatas (įgaliotoji organizacija))</w:t>
      </w:r>
    </w:p>
    <w:p w14:paraId="4D081604" w14:textId="77777777" w:rsidR="00524FF5" w:rsidRPr="009D25F2" w:rsidRDefault="00524FF5" w:rsidP="00C22EF7">
      <w:pPr>
        <w:jc w:val="center"/>
        <w:rPr>
          <w:b/>
          <w:color w:val="000000" w:themeColor="text1"/>
          <w:sz w:val="20"/>
          <w:szCs w:val="20"/>
        </w:rPr>
      </w:pPr>
    </w:p>
    <w:p w14:paraId="359C0895" w14:textId="7E4C956D" w:rsidR="00603F25" w:rsidRPr="009D25F2" w:rsidRDefault="00C22CE5" w:rsidP="00603F25">
      <w:pPr>
        <w:jc w:val="center"/>
        <w:rPr>
          <w:b/>
          <w:color w:val="FF0000"/>
          <w:sz w:val="22"/>
          <w:szCs w:val="22"/>
        </w:rPr>
      </w:pPr>
      <w:r w:rsidRPr="009D25F2">
        <w:rPr>
          <w:b/>
          <w:color w:val="000000" w:themeColor="text1"/>
          <w:sz w:val="22"/>
          <w:szCs w:val="22"/>
        </w:rPr>
        <w:t>PASIŪLYMAS PIRKIMUI</w:t>
      </w:r>
    </w:p>
    <w:p w14:paraId="7C9BD504" w14:textId="0570079B" w:rsidR="0029002E" w:rsidRPr="009D25F2" w:rsidRDefault="0029002E" w:rsidP="0029002E">
      <w:pPr>
        <w:jc w:val="center"/>
        <w:rPr>
          <w:b/>
          <w:color w:val="000000" w:themeColor="text1"/>
          <w:sz w:val="6"/>
          <w:szCs w:val="6"/>
        </w:rPr>
      </w:pPr>
    </w:p>
    <w:p w14:paraId="420D66FE" w14:textId="77777777" w:rsidR="00986A9F" w:rsidRDefault="00986A9F" w:rsidP="008D648A">
      <w:pPr>
        <w:jc w:val="center"/>
        <w:rPr>
          <w:b/>
          <w:sz w:val="22"/>
          <w:szCs w:val="22"/>
        </w:rPr>
      </w:pPr>
    </w:p>
    <w:p w14:paraId="64F44FA8" w14:textId="641EBB33" w:rsidR="00986A9F" w:rsidRDefault="00986A9F" w:rsidP="008D648A">
      <w:pPr>
        <w:jc w:val="center"/>
        <w:rPr>
          <w:b/>
          <w:sz w:val="22"/>
          <w:szCs w:val="22"/>
        </w:rPr>
      </w:pPr>
      <w:r w:rsidRPr="00986A9F">
        <w:rPr>
          <w:b/>
          <w:sz w:val="22"/>
          <w:szCs w:val="22"/>
        </w:rPr>
        <w:t>„Vienkartinės medicinos pagalbos priemonės Vaisingumo centre atliekamoms procedūroms (2) 9406“</w:t>
      </w:r>
    </w:p>
    <w:p w14:paraId="30F32715" w14:textId="77777777" w:rsidR="00986A9F" w:rsidRDefault="00986A9F" w:rsidP="008D648A">
      <w:pPr>
        <w:jc w:val="center"/>
        <w:rPr>
          <w:b/>
          <w:sz w:val="22"/>
          <w:szCs w:val="22"/>
        </w:rPr>
      </w:pPr>
    </w:p>
    <w:p w14:paraId="6955C459" w14:textId="602CDC74" w:rsidR="00524FF5" w:rsidRPr="009D25F2" w:rsidRDefault="000E68D9" w:rsidP="0002615B">
      <w:pPr>
        <w:shd w:val="clear" w:color="auto" w:fill="FFFFFF"/>
        <w:jc w:val="center"/>
        <w:rPr>
          <w:b/>
          <w:bCs/>
          <w:color w:val="000000" w:themeColor="text1"/>
        </w:rPr>
      </w:pPr>
      <w:r>
        <w:rPr>
          <w:color w:val="000000" w:themeColor="text1"/>
          <w:sz w:val="22"/>
          <w:szCs w:val="22"/>
        </w:rPr>
        <w:t>2025</w:t>
      </w:r>
      <w:r w:rsidR="004142A7">
        <w:rPr>
          <w:color w:val="000000" w:themeColor="text1"/>
          <w:sz w:val="22"/>
          <w:szCs w:val="22"/>
        </w:rPr>
        <w:t xml:space="preserve">-02-04 </w:t>
      </w:r>
      <w:r w:rsidR="00524FF5" w:rsidRPr="009D25F2">
        <w:rPr>
          <w:color w:val="000000" w:themeColor="text1"/>
          <w:sz w:val="22"/>
          <w:szCs w:val="22"/>
        </w:rPr>
        <w:t>Nr.</w:t>
      </w:r>
      <w:r w:rsidR="004142A7">
        <w:rPr>
          <w:color w:val="000000" w:themeColor="text1"/>
          <w:sz w:val="22"/>
          <w:szCs w:val="22"/>
        </w:rPr>
        <w:t xml:space="preserve"> 0204</w:t>
      </w:r>
    </w:p>
    <w:p w14:paraId="1A5A7F4C" w14:textId="7C11A6F1" w:rsidR="00524FF5" w:rsidRPr="009D25F2" w:rsidRDefault="008C6749" w:rsidP="008C6749">
      <w:pPr>
        <w:shd w:val="clear" w:color="auto" w:fill="FFFFFF"/>
        <w:ind w:left="2592" w:firstLine="1296"/>
        <w:rPr>
          <w:bCs/>
          <w:color w:val="000000" w:themeColor="text1"/>
          <w:sz w:val="16"/>
          <w:szCs w:val="16"/>
        </w:rPr>
      </w:pPr>
      <w:r w:rsidRPr="009D25F2">
        <w:rPr>
          <w:bCs/>
          <w:color w:val="000000" w:themeColor="text1"/>
          <w:sz w:val="16"/>
          <w:szCs w:val="16"/>
        </w:rPr>
        <w:t xml:space="preserve">            </w:t>
      </w:r>
      <w:r w:rsidR="00524FF5" w:rsidRPr="009D25F2">
        <w:rPr>
          <w:bCs/>
          <w:color w:val="000000" w:themeColor="text1"/>
          <w:sz w:val="16"/>
          <w:szCs w:val="16"/>
        </w:rPr>
        <w:t>(</w:t>
      </w:r>
      <w:r w:rsidR="00422F6C" w:rsidRPr="009D25F2">
        <w:rPr>
          <w:bCs/>
          <w:color w:val="000000" w:themeColor="text1"/>
          <w:sz w:val="16"/>
          <w:szCs w:val="16"/>
        </w:rPr>
        <w:t>d</w:t>
      </w:r>
      <w:r w:rsidR="00524FF5" w:rsidRPr="009D25F2">
        <w:rPr>
          <w:bCs/>
          <w:color w:val="000000" w:themeColor="text1"/>
          <w:sz w:val="16"/>
          <w:szCs w:val="16"/>
        </w:rPr>
        <w:t>ata)</w:t>
      </w:r>
    </w:p>
    <w:p w14:paraId="1CD24ED8" w14:textId="5D5D1AF8" w:rsidR="00524FF5" w:rsidRPr="009D25F2" w:rsidRDefault="00524FF5" w:rsidP="0002615B">
      <w:pPr>
        <w:shd w:val="clear" w:color="auto" w:fill="FFFFFF"/>
        <w:jc w:val="center"/>
        <w:rPr>
          <w:bCs/>
          <w:color w:val="000000" w:themeColor="text1"/>
          <w:sz w:val="20"/>
          <w:szCs w:val="20"/>
        </w:rPr>
      </w:pPr>
      <w:r w:rsidRPr="009D25F2">
        <w:rPr>
          <w:bCs/>
          <w:color w:val="000000" w:themeColor="text1"/>
          <w:sz w:val="20"/>
          <w:szCs w:val="20"/>
        </w:rPr>
        <w:t>__________</w:t>
      </w:r>
      <w:r w:rsidR="00422F6C" w:rsidRPr="009D25F2">
        <w:rPr>
          <w:bCs/>
          <w:color w:val="000000" w:themeColor="text1"/>
          <w:sz w:val="20"/>
          <w:szCs w:val="20"/>
        </w:rPr>
        <w:t>___</w:t>
      </w:r>
    </w:p>
    <w:p w14:paraId="4B276BD7" w14:textId="48E986C5" w:rsidR="00524FF5" w:rsidRPr="009D25F2" w:rsidRDefault="00524FF5" w:rsidP="0002615B">
      <w:pPr>
        <w:shd w:val="clear" w:color="auto" w:fill="FFFFFF"/>
        <w:jc w:val="center"/>
        <w:rPr>
          <w:bCs/>
          <w:color w:val="000000" w:themeColor="text1"/>
          <w:sz w:val="16"/>
          <w:szCs w:val="16"/>
        </w:rPr>
      </w:pPr>
      <w:r w:rsidRPr="009D25F2">
        <w:rPr>
          <w:bCs/>
          <w:color w:val="000000" w:themeColor="text1"/>
          <w:sz w:val="16"/>
          <w:szCs w:val="16"/>
        </w:rPr>
        <w:t>(</w:t>
      </w:r>
      <w:r w:rsidR="00422F6C" w:rsidRPr="009D25F2">
        <w:rPr>
          <w:bCs/>
          <w:color w:val="000000" w:themeColor="text1"/>
          <w:sz w:val="16"/>
          <w:szCs w:val="16"/>
        </w:rPr>
        <w:t>s</w:t>
      </w:r>
      <w:r w:rsidRPr="009D25F2">
        <w:rPr>
          <w:bCs/>
          <w:color w:val="000000" w:themeColor="text1"/>
          <w:sz w:val="16"/>
          <w:szCs w:val="16"/>
        </w:rPr>
        <w:t>udarymo vieta)</w:t>
      </w:r>
    </w:p>
    <w:p w14:paraId="1D5E5633" w14:textId="77777777" w:rsidR="00524FF5" w:rsidRPr="009D25F2" w:rsidRDefault="00524FF5" w:rsidP="00422F6C">
      <w:pPr>
        <w:rPr>
          <w:color w:val="000000" w:themeColor="text1"/>
          <w:sz w:val="10"/>
          <w:szCs w:val="10"/>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7"/>
        <w:gridCol w:w="4082"/>
      </w:tblGrid>
      <w:tr w:rsidR="00524FF5" w:rsidRPr="009D25F2" w14:paraId="6011D6E9" w14:textId="77777777" w:rsidTr="00456121">
        <w:tc>
          <w:tcPr>
            <w:tcW w:w="6237" w:type="dxa"/>
          </w:tcPr>
          <w:p w14:paraId="471D9DDF" w14:textId="66B1EBA1" w:rsidR="00524FF5" w:rsidRPr="009D25F2" w:rsidRDefault="00524FF5" w:rsidP="004B038E">
            <w:pPr>
              <w:jc w:val="both"/>
              <w:rPr>
                <w:i/>
                <w:color w:val="000000" w:themeColor="text1"/>
                <w:sz w:val="22"/>
                <w:szCs w:val="22"/>
              </w:rPr>
            </w:pPr>
            <w:r w:rsidRPr="009D25F2">
              <w:rPr>
                <w:color w:val="000000" w:themeColor="text1"/>
                <w:sz w:val="22"/>
                <w:szCs w:val="22"/>
              </w:rPr>
              <w:t xml:space="preserve">Tiekėjo pavadinimas </w:t>
            </w:r>
            <w:r w:rsidR="00422F6C" w:rsidRPr="009D25F2">
              <w:rPr>
                <w:i/>
                <w:color w:val="000000" w:themeColor="text1"/>
                <w:sz w:val="22"/>
                <w:szCs w:val="22"/>
              </w:rPr>
              <w:t>/j</w:t>
            </w:r>
            <w:r w:rsidRPr="009D25F2">
              <w:rPr>
                <w:i/>
                <w:color w:val="000000" w:themeColor="text1"/>
                <w:sz w:val="22"/>
                <w:szCs w:val="22"/>
              </w:rPr>
              <w:t>eigu dalyvauja ūkio subjektų grupė, surašomi visi dalyvių pavadinimai/</w:t>
            </w:r>
          </w:p>
        </w:tc>
        <w:tc>
          <w:tcPr>
            <w:tcW w:w="4082" w:type="dxa"/>
          </w:tcPr>
          <w:p w14:paraId="563E4874" w14:textId="7086CB4D" w:rsidR="00524FF5" w:rsidRPr="009D25F2" w:rsidRDefault="004142A7" w:rsidP="0002615B">
            <w:pPr>
              <w:jc w:val="both"/>
              <w:rPr>
                <w:color w:val="000000" w:themeColor="text1"/>
                <w:sz w:val="22"/>
                <w:szCs w:val="22"/>
              </w:rPr>
            </w:pPr>
            <w:r>
              <w:rPr>
                <w:color w:val="000000" w:themeColor="text1"/>
                <w:sz w:val="22"/>
                <w:szCs w:val="22"/>
              </w:rPr>
              <w:t>UAB „ViaMedPharma“</w:t>
            </w:r>
          </w:p>
          <w:p w14:paraId="2E6E7F2E" w14:textId="77777777" w:rsidR="00524FF5" w:rsidRPr="009D25F2" w:rsidRDefault="00524FF5" w:rsidP="0002615B">
            <w:pPr>
              <w:jc w:val="both"/>
              <w:rPr>
                <w:color w:val="000000" w:themeColor="text1"/>
                <w:sz w:val="22"/>
                <w:szCs w:val="22"/>
              </w:rPr>
            </w:pPr>
          </w:p>
        </w:tc>
      </w:tr>
      <w:tr w:rsidR="00524FF5" w:rsidRPr="009D25F2" w14:paraId="4395B76A" w14:textId="77777777" w:rsidTr="00456121">
        <w:tc>
          <w:tcPr>
            <w:tcW w:w="6237" w:type="dxa"/>
          </w:tcPr>
          <w:p w14:paraId="276E8243" w14:textId="49D12F47" w:rsidR="00524FF5" w:rsidRPr="009D25F2" w:rsidRDefault="00524FF5" w:rsidP="0002615B">
            <w:pPr>
              <w:ind w:right="-108"/>
              <w:rPr>
                <w:color w:val="000000" w:themeColor="text1"/>
                <w:sz w:val="22"/>
                <w:szCs w:val="22"/>
              </w:rPr>
            </w:pPr>
            <w:r w:rsidRPr="009D25F2">
              <w:rPr>
                <w:color w:val="000000" w:themeColor="text1"/>
                <w:sz w:val="22"/>
                <w:szCs w:val="22"/>
              </w:rPr>
              <w:t>Tiekėjo adresas</w:t>
            </w:r>
            <w:r w:rsidR="00422F6C" w:rsidRPr="009D25F2">
              <w:rPr>
                <w:i/>
                <w:color w:val="000000" w:themeColor="text1"/>
                <w:sz w:val="22"/>
                <w:szCs w:val="22"/>
              </w:rPr>
              <w:t xml:space="preserve"> /j</w:t>
            </w:r>
            <w:r w:rsidRPr="009D25F2">
              <w:rPr>
                <w:i/>
                <w:color w:val="000000" w:themeColor="text1"/>
                <w:sz w:val="22"/>
                <w:szCs w:val="22"/>
              </w:rPr>
              <w:t>eigu dalyvauja ūkio subjektų grupė, surašomi visi dalyvių adresai/</w:t>
            </w:r>
          </w:p>
        </w:tc>
        <w:tc>
          <w:tcPr>
            <w:tcW w:w="4082" w:type="dxa"/>
          </w:tcPr>
          <w:p w14:paraId="5588011B" w14:textId="5328A6CE" w:rsidR="00524FF5" w:rsidRPr="004142A7" w:rsidRDefault="004142A7" w:rsidP="0002615B">
            <w:pPr>
              <w:jc w:val="both"/>
              <w:rPr>
                <w:color w:val="000000" w:themeColor="text1"/>
                <w:sz w:val="22"/>
                <w:szCs w:val="22"/>
                <w:lang w:val="en-US"/>
              </w:rPr>
            </w:pPr>
            <w:r>
              <w:rPr>
                <w:color w:val="000000" w:themeColor="text1"/>
                <w:sz w:val="22"/>
                <w:szCs w:val="22"/>
              </w:rPr>
              <w:t xml:space="preserve">Senosios Pilaitės kl. </w:t>
            </w:r>
            <w:r>
              <w:rPr>
                <w:color w:val="000000" w:themeColor="text1"/>
                <w:sz w:val="22"/>
                <w:szCs w:val="22"/>
                <w:lang w:val="en-US"/>
              </w:rPr>
              <w:t>1, 06229 Vilnius</w:t>
            </w:r>
          </w:p>
          <w:p w14:paraId="5D9F4E8F" w14:textId="77777777" w:rsidR="00524FF5" w:rsidRPr="009D25F2" w:rsidRDefault="00524FF5" w:rsidP="0002615B">
            <w:pPr>
              <w:jc w:val="both"/>
              <w:rPr>
                <w:color w:val="000000" w:themeColor="text1"/>
                <w:sz w:val="22"/>
                <w:szCs w:val="22"/>
              </w:rPr>
            </w:pPr>
          </w:p>
        </w:tc>
      </w:tr>
      <w:tr w:rsidR="00524FF5" w:rsidRPr="009D25F2" w14:paraId="78D045E3" w14:textId="77777777" w:rsidTr="00456121">
        <w:tc>
          <w:tcPr>
            <w:tcW w:w="6237" w:type="dxa"/>
          </w:tcPr>
          <w:p w14:paraId="61AA33D3" w14:textId="77777777" w:rsidR="00524FF5" w:rsidRPr="009D25F2" w:rsidRDefault="00524FF5" w:rsidP="0002615B">
            <w:pPr>
              <w:ind w:right="-108"/>
              <w:rPr>
                <w:color w:val="000000" w:themeColor="text1"/>
                <w:sz w:val="22"/>
                <w:szCs w:val="22"/>
              </w:rPr>
            </w:pPr>
            <w:r w:rsidRPr="009D25F2">
              <w:rPr>
                <w:color w:val="000000" w:themeColor="text1"/>
                <w:sz w:val="22"/>
                <w:szCs w:val="22"/>
              </w:rPr>
              <w:t>Asmens, pasirašiusio pasiūlymą saugiu elektroniniu parašu, vardas, pavardė, pareigos</w:t>
            </w:r>
          </w:p>
        </w:tc>
        <w:tc>
          <w:tcPr>
            <w:tcW w:w="4082" w:type="dxa"/>
          </w:tcPr>
          <w:p w14:paraId="59930915" w14:textId="22F91336" w:rsidR="00524FF5" w:rsidRPr="009D25F2" w:rsidRDefault="004142A7" w:rsidP="0002615B">
            <w:pPr>
              <w:jc w:val="both"/>
              <w:rPr>
                <w:color w:val="000000" w:themeColor="text1"/>
                <w:sz w:val="22"/>
                <w:szCs w:val="22"/>
              </w:rPr>
            </w:pPr>
            <w:r>
              <w:rPr>
                <w:color w:val="000000" w:themeColor="text1"/>
                <w:sz w:val="22"/>
                <w:szCs w:val="22"/>
              </w:rPr>
              <w:t>Ema Dalikaitė-Savickė, teisininkė</w:t>
            </w:r>
          </w:p>
        </w:tc>
      </w:tr>
      <w:tr w:rsidR="00524FF5" w:rsidRPr="009D25F2" w14:paraId="355125AB" w14:textId="77777777" w:rsidTr="00456121">
        <w:tc>
          <w:tcPr>
            <w:tcW w:w="6237" w:type="dxa"/>
          </w:tcPr>
          <w:p w14:paraId="69161ECE" w14:textId="77777777" w:rsidR="00524FF5" w:rsidRPr="009D25F2" w:rsidRDefault="00524FF5" w:rsidP="0002615B">
            <w:pPr>
              <w:ind w:right="-108"/>
              <w:rPr>
                <w:color w:val="000000" w:themeColor="text1"/>
                <w:sz w:val="22"/>
                <w:szCs w:val="22"/>
              </w:rPr>
            </w:pPr>
            <w:r w:rsidRPr="009D25F2">
              <w:rPr>
                <w:color w:val="000000" w:themeColor="text1"/>
                <w:sz w:val="22"/>
                <w:szCs w:val="22"/>
              </w:rPr>
              <w:t>Telefono numeris</w:t>
            </w:r>
          </w:p>
        </w:tc>
        <w:tc>
          <w:tcPr>
            <w:tcW w:w="4082" w:type="dxa"/>
          </w:tcPr>
          <w:p w14:paraId="10A8C318" w14:textId="114EA19E" w:rsidR="00524FF5" w:rsidRPr="004142A7" w:rsidRDefault="004142A7" w:rsidP="0002615B">
            <w:pPr>
              <w:jc w:val="both"/>
              <w:rPr>
                <w:color w:val="000000" w:themeColor="text1"/>
                <w:sz w:val="22"/>
                <w:szCs w:val="22"/>
                <w:lang w:val="en-US"/>
              </w:rPr>
            </w:pPr>
            <w:r>
              <w:rPr>
                <w:color w:val="000000" w:themeColor="text1"/>
                <w:sz w:val="22"/>
                <w:szCs w:val="22"/>
                <w:lang w:val="en-US"/>
              </w:rPr>
              <w:t>+37052623070</w:t>
            </w:r>
          </w:p>
        </w:tc>
      </w:tr>
      <w:tr w:rsidR="00524FF5" w:rsidRPr="009D25F2" w14:paraId="0B4E5246" w14:textId="77777777" w:rsidTr="00456121">
        <w:tc>
          <w:tcPr>
            <w:tcW w:w="6237" w:type="dxa"/>
          </w:tcPr>
          <w:p w14:paraId="051EE292" w14:textId="77777777" w:rsidR="00524FF5" w:rsidRPr="009D25F2" w:rsidRDefault="00524FF5" w:rsidP="0002615B">
            <w:pPr>
              <w:ind w:right="-108"/>
              <w:rPr>
                <w:color w:val="000000" w:themeColor="text1"/>
                <w:sz w:val="22"/>
                <w:szCs w:val="22"/>
              </w:rPr>
            </w:pPr>
            <w:r w:rsidRPr="009D25F2">
              <w:rPr>
                <w:color w:val="000000" w:themeColor="text1"/>
                <w:sz w:val="22"/>
                <w:szCs w:val="22"/>
              </w:rPr>
              <w:t>Fakso numeris</w:t>
            </w:r>
          </w:p>
        </w:tc>
        <w:tc>
          <w:tcPr>
            <w:tcW w:w="4082" w:type="dxa"/>
          </w:tcPr>
          <w:p w14:paraId="0CE6BF87" w14:textId="70D0400B" w:rsidR="00524FF5" w:rsidRPr="009D25F2" w:rsidRDefault="007F1B03" w:rsidP="0002615B">
            <w:pPr>
              <w:jc w:val="both"/>
              <w:rPr>
                <w:color w:val="000000" w:themeColor="text1"/>
                <w:sz w:val="22"/>
                <w:szCs w:val="22"/>
              </w:rPr>
            </w:pPr>
            <w:r>
              <w:rPr>
                <w:color w:val="000000" w:themeColor="text1"/>
                <w:sz w:val="22"/>
                <w:szCs w:val="22"/>
              </w:rPr>
              <w:t>---</w:t>
            </w:r>
          </w:p>
        </w:tc>
      </w:tr>
      <w:tr w:rsidR="0093337B" w:rsidRPr="009D25F2" w14:paraId="6B901445" w14:textId="77777777" w:rsidTr="00456121">
        <w:tc>
          <w:tcPr>
            <w:tcW w:w="6237" w:type="dxa"/>
          </w:tcPr>
          <w:p w14:paraId="31FB421B" w14:textId="207FEADB" w:rsidR="0093337B" w:rsidRPr="009D25F2" w:rsidRDefault="00FB0016" w:rsidP="0002615B">
            <w:pPr>
              <w:ind w:right="-108"/>
              <w:rPr>
                <w:color w:val="000000" w:themeColor="text1"/>
                <w:sz w:val="22"/>
                <w:szCs w:val="22"/>
              </w:rPr>
            </w:pPr>
            <w:r w:rsidRPr="009D25F2">
              <w:rPr>
                <w:color w:val="000000" w:themeColor="text1"/>
                <w:sz w:val="22"/>
                <w:szCs w:val="22"/>
              </w:rPr>
              <w:t>Tiekėjo į</w:t>
            </w:r>
            <w:r w:rsidR="0093337B" w:rsidRPr="009D25F2">
              <w:rPr>
                <w:color w:val="000000" w:themeColor="text1"/>
                <w:sz w:val="22"/>
                <w:szCs w:val="22"/>
              </w:rPr>
              <w:t>monės kodas</w:t>
            </w:r>
          </w:p>
        </w:tc>
        <w:tc>
          <w:tcPr>
            <w:tcW w:w="4082" w:type="dxa"/>
          </w:tcPr>
          <w:p w14:paraId="0F23CD85" w14:textId="2B8CA33F" w:rsidR="0093337B" w:rsidRPr="009D25F2" w:rsidRDefault="007F1B03" w:rsidP="0002615B">
            <w:pPr>
              <w:jc w:val="both"/>
              <w:rPr>
                <w:color w:val="000000" w:themeColor="text1"/>
                <w:sz w:val="22"/>
                <w:szCs w:val="22"/>
              </w:rPr>
            </w:pPr>
            <w:r>
              <w:rPr>
                <w:color w:val="000000" w:themeColor="text1"/>
                <w:sz w:val="22"/>
                <w:szCs w:val="22"/>
              </w:rPr>
              <w:t>302458152</w:t>
            </w:r>
          </w:p>
        </w:tc>
      </w:tr>
      <w:tr w:rsidR="00FB0016" w:rsidRPr="009D25F2" w14:paraId="73E78251" w14:textId="77777777" w:rsidTr="00456121">
        <w:tc>
          <w:tcPr>
            <w:tcW w:w="6237" w:type="dxa"/>
          </w:tcPr>
          <w:p w14:paraId="425D877A" w14:textId="48E79A86" w:rsidR="00FB0016" w:rsidRPr="009D25F2" w:rsidRDefault="00FB0016" w:rsidP="0002615B">
            <w:pPr>
              <w:ind w:right="-108"/>
              <w:rPr>
                <w:color w:val="000000" w:themeColor="text1"/>
                <w:sz w:val="22"/>
                <w:szCs w:val="22"/>
              </w:rPr>
            </w:pPr>
            <w:r w:rsidRPr="009D25F2">
              <w:rPr>
                <w:color w:val="000000" w:themeColor="text1"/>
                <w:sz w:val="22"/>
                <w:szCs w:val="22"/>
              </w:rPr>
              <w:t>Tiekėjo PVM mokėtojo kodas</w:t>
            </w:r>
          </w:p>
        </w:tc>
        <w:tc>
          <w:tcPr>
            <w:tcW w:w="4082" w:type="dxa"/>
          </w:tcPr>
          <w:p w14:paraId="1923224C" w14:textId="3DC390D1" w:rsidR="00FB0016" w:rsidRPr="009D25F2" w:rsidRDefault="007F1B03" w:rsidP="0002615B">
            <w:pPr>
              <w:jc w:val="both"/>
              <w:rPr>
                <w:color w:val="000000" w:themeColor="text1"/>
                <w:sz w:val="22"/>
                <w:szCs w:val="22"/>
              </w:rPr>
            </w:pPr>
            <w:r>
              <w:rPr>
                <w:color w:val="000000" w:themeColor="text1"/>
                <w:sz w:val="22"/>
                <w:szCs w:val="22"/>
              </w:rPr>
              <w:t>LT100005041815</w:t>
            </w:r>
          </w:p>
        </w:tc>
      </w:tr>
      <w:tr w:rsidR="00524FF5" w:rsidRPr="009D25F2" w14:paraId="4BFEDD3A" w14:textId="77777777" w:rsidTr="00456121">
        <w:tc>
          <w:tcPr>
            <w:tcW w:w="6237" w:type="dxa"/>
          </w:tcPr>
          <w:p w14:paraId="56B6EBB2" w14:textId="77777777" w:rsidR="00524FF5" w:rsidRPr="009D25F2" w:rsidRDefault="00524FF5" w:rsidP="0002615B">
            <w:pPr>
              <w:ind w:right="-108"/>
              <w:rPr>
                <w:color w:val="000000" w:themeColor="text1"/>
                <w:sz w:val="22"/>
                <w:szCs w:val="22"/>
              </w:rPr>
            </w:pPr>
            <w:r w:rsidRPr="009D25F2">
              <w:rPr>
                <w:color w:val="000000" w:themeColor="text1"/>
                <w:sz w:val="22"/>
                <w:szCs w:val="22"/>
              </w:rPr>
              <w:t>El. pašto adresas</w:t>
            </w:r>
          </w:p>
        </w:tc>
        <w:tc>
          <w:tcPr>
            <w:tcW w:w="4082" w:type="dxa"/>
          </w:tcPr>
          <w:p w14:paraId="427CE235" w14:textId="336FF866" w:rsidR="00524FF5" w:rsidRPr="009D25F2" w:rsidRDefault="007F1B03" w:rsidP="0002615B">
            <w:pPr>
              <w:jc w:val="both"/>
              <w:rPr>
                <w:color w:val="000000" w:themeColor="text1"/>
                <w:sz w:val="22"/>
                <w:szCs w:val="22"/>
              </w:rPr>
            </w:pPr>
            <w:r>
              <w:rPr>
                <w:color w:val="000000" w:themeColor="text1"/>
                <w:sz w:val="22"/>
                <w:szCs w:val="22"/>
              </w:rPr>
              <w:t>info@viamedpharma.lt</w:t>
            </w:r>
          </w:p>
        </w:tc>
      </w:tr>
    </w:tbl>
    <w:p w14:paraId="0B79C8F9" w14:textId="77777777" w:rsidR="00524FF5" w:rsidRPr="009D25F2" w:rsidRDefault="00524FF5" w:rsidP="0002615B">
      <w:pPr>
        <w:jc w:val="both"/>
        <w:rPr>
          <w:i/>
          <w:color w:val="000000" w:themeColor="text1"/>
          <w:sz w:val="10"/>
          <w:szCs w:val="10"/>
        </w:rPr>
      </w:pPr>
    </w:p>
    <w:p w14:paraId="79EFB580" w14:textId="34404AEA" w:rsidR="00E6108C" w:rsidRPr="009D25F2" w:rsidRDefault="002735F5" w:rsidP="00E6108C">
      <w:pPr>
        <w:tabs>
          <w:tab w:val="left" w:pos="142"/>
          <w:tab w:val="left" w:pos="567"/>
        </w:tabs>
        <w:spacing w:line="276" w:lineRule="auto"/>
        <w:ind w:firstLine="567"/>
        <w:jc w:val="both"/>
        <w:rPr>
          <w:color w:val="000000" w:themeColor="text1"/>
          <w:sz w:val="22"/>
          <w:szCs w:val="22"/>
        </w:rPr>
      </w:pPr>
      <w:r w:rsidRPr="009D25F2">
        <w:rPr>
          <w:color w:val="000000" w:themeColor="text1"/>
          <w:sz w:val="22"/>
          <w:szCs w:val="22"/>
        </w:rPr>
        <w:t>1. Šiuo pasiūlymu pažymime, kad sutinkame su visomis pirkimo sąlygomis, nustatytomis:</w:t>
      </w:r>
    </w:p>
    <w:p w14:paraId="001A6631" w14:textId="76322189" w:rsidR="002735F5" w:rsidRPr="009D25F2" w:rsidRDefault="002735F5" w:rsidP="00FC5FC1">
      <w:pPr>
        <w:tabs>
          <w:tab w:val="left" w:pos="142"/>
          <w:tab w:val="left" w:pos="567"/>
        </w:tabs>
        <w:spacing w:line="276" w:lineRule="auto"/>
        <w:ind w:firstLine="567"/>
        <w:jc w:val="both"/>
        <w:rPr>
          <w:color w:val="000000" w:themeColor="text1"/>
          <w:sz w:val="22"/>
          <w:szCs w:val="22"/>
        </w:rPr>
      </w:pPr>
      <w:r w:rsidRPr="009D25F2">
        <w:rPr>
          <w:color w:val="000000" w:themeColor="text1"/>
          <w:sz w:val="22"/>
          <w:szCs w:val="22"/>
        </w:rPr>
        <w:t>1</w:t>
      </w:r>
      <w:r w:rsidR="0037334A" w:rsidRPr="009D25F2">
        <w:rPr>
          <w:color w:val="000000" w:themeColor="text1"/>
          <w:sz w:val="22"/>
          <w:szCs w:val="22"/>
        </w:rPr>
        <w:t>.1</w:t>
      </w:r>
      <w:r w:rsidRPr="009D25F2">
        <w:rPr>
          <w:color w:val="000000" w:themeColor="text1"/>
          <w:sz w:val="22"/>
          <w:szCs w:val="22"/>
        </w:rPr>
        <w:t>) </w:t>
      </w:r>
      <w:r w:rsidR="00502435" w:rsidRPr="009D25F2">
        <w:rPr>
          <w:color w:val="000000" w:themeColor="text1"/>
          <w:sz w:val="22"/>
          <w:szCs w:val="22"/>
        </w:rPr>
        <w:t xml:space="preserve"> </w:t>
      </w:r>
      <w:r w:rsidR="00E6108C" w:rsidRPr="009D25F2">
        <w:rPr>
          <w:color w:val="000000" w:themeColor="text1"/>
          <w:sz w:val="22"/>
          <w:szCs w:val="22"/>
        </w:rPr>
        <w:t xml:space="preserve">tarptautinio </w:t>
      </w:r>
      <w:r w:rsidRPr="009D25F2">
        <w:rPr>
          <w:color w:val="000000" w:themeColor="text1"/>
          <w:sz w:val="22"/>
          <w:szCs w:val="22"/>
        </w:rPr>
        <w:t>atviro konkurso skelbime, paskelbtame Viešųjų pirkimų įstatymo nustatyta tvarka</w:t>
      </w:r>
      <w:r w:rsidR="00526F8C" w:rsidRPr="009D25F2">
        <w:rPr>
          <w:color w:val="000000" w:themeColor="text1"/>
          <w:sz w:val="22"/>
          <w:szCs w:val="22"/>
        </w:rPr>
        <w:t>;</w:t>
      </w:r>
      <w:r w:rsidRPr="009D25F2">
        <w:rPr>
          <w:color w:val="000000" w:themeColor="text1"/>
          <w:sz w:val="22"/>
          <w:szCs w:val="22"/>
        </w:rPr>
        <w:t xml:space="preserve"> </w:t>
      </w:r>
    </w:p>
    <w:p w14:paraId="30A482B2" w14:textId="27DA7109" w:rsidR="0083145F" w:rsidRPr="009D25F2" w:rsidRDefault="0037334A" w:rsidP="00FC5FC1">
      <w:pPr>
        <w:tabs>
          <w:tab w:val="left" w:pos="142"/>
          <w:tab w:val="left" w:pos="567"/>
        </w:tabs>
        <w:spacing w:line="276" w:lineRule="auto"/>
        <w:ind w:firstLine="567"/>
        <w:jc w:val="both"/>
        <w:rPr>
          <w:color w:val="000000" w:themeColor="text1"/>
          <w:sz w:val="22"/>
          <w:szCs w:val="22"/>
        </w:rPr>
      </w:pPr>
      <w:r w:rsidRPr="009D25F2">
        <w:rPr>
          <w:color w:val="000000" w:themeColor="text1"/>
          <w:sz w:val="22"/>
          <w:szCs w:val="22"/>
        </w:rPr>
        <w:t>1.</w:t>
      </w:r>
      <w:r w:rsidR="0083145F" w:rsidRPr="009D25F2">
        <w:rPr>
          <w:color w:val="000000" w:themeColor="text1"/>
          <w:sz w:val="22"/>
          <w:szCs w:val="22"/>
        </w:rPr>
        <w:t xml:space="preserve">2) </w:t>
      </w:r>
      <w:r w:rsidR="00502435" w:rsidRPr="009D25F2">
        <w:rPr>
          <w:color w:val="000000" w:themeColor="text1"/>
          <w:sz w:val="22"/>
          <w:szCs w:val="22"/>
        </w:rPr>
        <w:t xml:space="preserve"> </w:t>
      </w:r>
      <w:r w:rsidR="00E6108C" w:rsidRPr="009D25F2">
        <w:rPr>
          <w:color w:val="000000" w:themeColor="text1"/>
          <w:sz w:val="22"/>
          <w:szCs w:val="22"/>
        </w:rPr>
        <w:t xml:space="preserve">tarptautinio </w:t>
      </w:r>
      <w:r w:rsidR="0083145F" w:rsidRPr="009D25F2">
        <w:rPr>
          <w:color w:val="000000" w:themeColor="text1"/>
          <w:sz w:val="22"/>
          <w:szCs w:val="22"/>
        </w:rPr>
        <w:t>atviro konkurso pirkimo dokumentuose</w:t>
      </w:r>
      <w:r w:rsidR="00526F8C" w:rsidRPr="009D25F2">
        <w:rPr>
          <w:color w:val="000000" w:themeColor="text1"/>
          <w:sz w:val="22"/>
          <w:szCs w:val="22"/>
        </w:rPr>
        <w:t>;</w:t>
      </w:r>
    </w:p>
    <w:p w14:paraId="0FCF1FCC" w14:textId="16C88863" w:rsidR="002735F5" w:rsidRPr="009D25F2" w:rsidRDefault="0037334A" w:rsidP="00FC5FC1">
      <w:pPr>
        <w:tabs>
          <w:tab w:val="left" w:pos="142"/>
          <w:tab w:val="left" w:pos="567"/>
        </w:tabs>
        <w:spacing w:line="276" w:lineRule="auto"/>
        <w:ind w:firstLine="567"/>
        <w:jc w:val="both"/>
        <w:rPr>
          <w:color w:val="000000" w:themeColor="text1"/>
          <w:sz w:val="22"/>
          <w:szCs w:val="22"/>
        </w:rPr>
      </w:pPr>
      <w:r w:rsidRPr="009D25F2">
        <w:rPr>
          <w:color w:val="000000" w:themeColor="text1"/>
          <w:sz w:val="22"/>
          <w:szCs w:val="22"/>
        </w:rPr>
        <w:t>1.</w:t>
      </w:r>
      <w:r w:rsidR="0083145F" w:rsidRPr="009D25F2">
        <w:rPr>
          <w:color w:val="000000" w:themeColor="text1"/>
          <w:sz w:val="22"/>
          <w:szCs w:val="22"/>
        </w:rPr>
        <w:t>3</w:t>
      </w:r>
      <w:r w:rsidR="002735F5" w:rsidRPr="009D25F2">
        <w:rPr>
          <w:color w:val="000000" w:themeColor="text1"/>
          <w:sz w:val="22"/>
          <w:szCs w:val="22"/>
        </w:rPr>
        <w:t>) </w:t>
      </w:r>
      <w:r w:rsidRPr="009D25F2">
        <w:rPr>
          <w:color w:val="000000" w:themeColor="text1"/>
          <w:sz w:val="22"/>
          <w:szCs w:val="22"/>
        </w:rPr>
        <w:t xml:space="preserve"> </w:t>
      </w:r>
      <w:r w:rsidR="002735F5" w:rsidRPr="009D25F2">
        <w:rPr>
          <w:color w:val="000000" w:themeColor="text1"/>
          <w:sz w:val="22"/>
          <w:szCs w:val="22"/>
        </w:rPr>
        <w:t>kituose pirkimo dokumentuose (jų paaiškinimuose, papildymuose).</w:t>
      </w:r>
    </w:p>
    <w:p w14:paraId="18039F38" w14:textId="334FEE1A" w:rsidR="002735F5" w:rsidRPr="009D25F2" w:rsidRDefault="00B64E28" w:rsidP="00FC5FC1">
      <w:pPr>
        <w:tabs>
          <w:tab w:val="left" w:pos="142"/>
          <w:tab w:val="left" w:pos="567"/>
        </w:tabs>
        <w:spacing w:line="276" w:lineRule="auto"/>
        <w:ind w:firstLine="567"/>
        <w:jc w:val="both"/>
        <w:rPr>
          <w:color w:val="000000" w:themeColor="text1"/>
          <w:sz w:val="22"/>
          <w:szCs w:val="22"/>
        </w:rPr>
      </w:pPr>
      <w:r w:rsidRPr="009D25F2">
        <w:rPr>
          <w:color w:val="000000" w:themeColor="text1"/>
          <w:sz w:val="22"/>
          <w:szCs w:val="22"/>
        </w:rPr>
        <w:t>2</w:t>
      </w:r>
      <w:r w:rsidR="002735F5" w:rsidRPr="009D25F2">
        <w:rPr>
          <w:color w:val="000000" w:themeColor="text1"/>
          <w:sz w:val="22"/>
          <w:szCs w:val="22"/>
        </w:rPr>
        <w:t xml:space="preserve">. </w:t>
      </w:r>
      <w:r w:rsidR="002735F5" w:rsidRPr="009D25F2">
        <w:rPr>
          <w:color w:val="000000" w:themeColor="text1"/>
          <w:spacing w:val="-4"/>
          <w:sz w:val="22"/>
          <w:szCs w:val="22"/>
        </w:rPr>
        <w:t>Pasirašydamas CVP IS priemonėmis pateiktą pasiūlymą</w:t>
      </w:r>
      <w:r w:rsidR="00E27B3F" w:rsidRPr="009D25F2">
        <w:rPr>
          <w:color w:val="000000" w:themeColor="text1"/>
          <w:spacing w:val="-4"/>
          <w:sz w:val="22"/>
          <w:szCs w:val="22"/>
        </w:rPr>
        <w:t xml:space="preserve"> </w:t>
      </w:r>
      <w:r w:rsidR="00E27B3F" w:rsidRPr="009D25F2">
        <w:rPr>
          <w:spacing w:val="-4"/>
        </w:rPr>
        <w:t>saugiu elektroniniu parašu</w:t>
      </w:r>
      <w:r w:rsidR="002735F5" w:rsidRPr="009D25F2">
        <w:rPr>
          <w:color w:val="000000" w:themeColor="text1"/>
          <w:spacing w:val="-4"/>
          <w:sz w:val="22"/>
          <w:szCs w:val="22"/>
        </w:rPr>
        <w:t>, patvirtinu, kad dokumentų skaitmeninės</w:t>
      </w:r>
      <w:r w:rsidR="002735F5" w:rsidRPr="009D25F2">
        <w:rPr>
          <w:color w:val="000000" w:themeColor="text1"/>
          <w:sz w:val="22"/>
          <w:szCs w:val="22"/>
        </w:rPr>
        <w:t xml:space="preserve"> kopijos ir elektroninėmis priemonėmis pateikti duomenys yra tikri.</w:t>
      </w:r>
    </w:p>
    <w:p w14:paraId="65871416" w14:textId="77777777" w:rsidR="00B42047" w:rsidRPr="009D25F2" w:rsidRDefault="00B42047" w:rsidP="00FC5FC1">
      <w:pPr>
        <w:spacing w:line="276" w:lineRule="auto"/>
        <w:ind w:firstLine="567"/>
        <w:jc w:val="both"/>
        <w:rPr>
          <w:sz w:val="22"/>
          <w:szCs w:val="22"/>
        </w:rPr>
      </w:pPr>
      <w:r w:rsidRPr="009D25F2">
        <w:rPr>
          <w:color w:val="000000" w:themeColor="text1"/>
          <w:sz w:val="22"/>
          <w:szCs w:val="22"/>
        </w:rPr>
        <w:t xml:space="preserve">3. </w:t>
      </w:r>
      <w:r w:rsidRPr="009D25F2">
        <w:rPr>
          <w:sz w:val="22"/>
          <w:szCs w:val="22"/>
        </w:rPr>
        <w:t xml:space="preserve">Pasiūlymas galioja </w:t>
      </w:r>
      <w:r w:rsidRPr="009D25F2">
        <w:rPr>
          <w:sz w:val="22"/>
          <w:szCs w:val="22"/>
          <w:u w:val="single"/>
        </w:rPr>
        <w:t>90 kalendorinių dienų</w:t>
      </w:r>
      <w:r w:rsidRPr="009D25F2">
        <w:rPr>
          <w:sz w:val="22"/>
          <w:szCs w:val="22"/>
        </w:rPr>
        <w:t xml:space="preserve"> nuo pasiūlymų pateikimo termino pabaigos.</w:t>
      </w:r>
    </w:p>
    <w:p w14:paraId="0A1A8ED9" w14:textId="40EAADC0" w:rsidR="00B42047" w:rsidRPr="009D25F2" w:rsidRDefault="00B42047" w:rsidP="00FC5FC1">
      <w:pPr>
        <w:spacing w:line="276" w:lineRule="auto"/>
        <w:ind w:firstLine="567"/>
        <w:jc w:val="both"/>
        <w:rPr>
          <w:sz w:val="22"/>
          <w:szCs w:val="22"/>
        </w:rPr>
      </w:pPr>
      <w:r w:rsidRPr="009D25F2">
        <w:rPr>
          <w:sz w:val="22"/>
          <w:szCs w:val="22"/>
          <w:bdr w:val="none" w:sz="0" w:space="0" w:color="auto" w:frame="1"/>
        </w:rPr>
        <w:t xml:space="preserve">4. Sutinkame, jog vadovaujantis VPĮ 86 str. 9 d., laimėjimo atveju, CVP IS būtų paskelbtas pasiūlymas, </w:t>
      </w:r>
      <w:r w:rsidR="00FF7F7A" w:rsidRPr="009D25F2">
        <w:rPr>
          <w:sz w:val="22"/>
          <w:szCs w:val="22"/>
          <w:bdr w:val="none" w:sz="0" w:space="0" w:color="auto" w:frame="1"/>
        </w:rPr>
        <w:t xml:space="preserve">raštu </w:t>
      </w:r>
      <w:r w:rsidRPr="009D25F2">
        <w:rPr>
          <w:sz w:val="22"/>
          <w:szCs w:val="22"/>
          <w:bdr w:val="none" w:sz="0" w:space="0" w:color="auto" w:frame="1"/>
        </w:rPr>
        <w:t>sudaryta pirkimo sutartis ir jos pakeitimai (jei tokie bus)</w:t>
      </w:r>
      <w:r w:rsidR="00FF7F7A" w:rsidRPr="009D25F2">
        <w:rPr>
          <w:sz w:val="22"/>
          <w:szCs w:val="22"/>
          <w:bdr w:val="none" w:sz="0" w:space="0" w:color="auto" w:frame="1"/>
        </w:rPr>
        <w:t>, išskyrus konfidencialią informaciją</w:t>
      </w:r>
      <w:r w:rsidRPr="009D25F2">
        <w:rPr>
          <w:sz w:val="22"/>
          <w:szCs w:val="22"/>
          <w:bdr w:val="none" w:sz="0" w:space="0" w:color="auto" w:frame="1"/>
        </w:rPr>
        <w:t>.</w:t>
      </w:r>
    </w:p>
    <w:p w14:paraId="5DFFDB79" w14:textId="77777777" w:rsidR="002735F5" w:rsidRPr="009D25F2" w:rsidRDefault="002735F5" w:rsidP="002735F5">
      <w:pPr>
        <w:tabs>
          <w:tab w:val="left" w:pos="142"/>
          <w:tab w:val="left" w:pos="567"/>
        </w:tabs>
        <w:jc w:val="both"/>
        <w:rPr>
          <w:color w:val="000000" w:themeColor="text1"/>
          <w:sz w:val="6"/>
          <w:szCs w:val="6"/>
        </w:rPr>
      </w:pPr>
    </w:p>
    <w:p w14:paraId="5A1FB632" w14:textId="51DDB5CD" w:rsidR="00524FF5" w:rsidRPr="009D25F2" w:rsidRDefault="00524FF5" w:rsidP="0002615B">
      <w:pPr>
        <w:jc w:val="both"/>
        <w:rPr>
          <w:i/>
          <w:color w:val="000000" w:themeColor="text1"/>
          <w:spacing w:val="-4"/>
          <w:sz w:val="22"/>
          <w:szCs w:val="22"/>
        </w:rPr>
      </w:pPr>
      <w:r w:rsidRPr="009D25F2">
        <w:rPr>
          <w:b/>
          <w:color w:val="000000" w:themeColor="text1"/>
          <w:spacing w:val="-4"/>
          <w:sz w:val="22"/>
          <w:szCs w:val="22"/>
        </w:rPr>
        <w:t>Pastaba</w:t>
      </w:r>
      <w:r w:rsidRPr="009D25F2">
        <w:rPr>
          <w:i/>
          <w:color w:val="000000" w:themeColor="text1"/>
          <w:spacing w:val="-4"/>
          <w:sz w:val="22"/>
          <w:szCs w:val="22"/>
        </w:rPr>
        <w:t>. Pildoma, jei tiekėjas ketina pasitelkti subrangovą (-us), subtiekėją (-us)</w:t>
      </w:r>
      <w:r w:rsidRPr="009D25F2">
        <w:rPr>
          <w:i/>
          <w:strike/>
          <w:color w:val="000000" w:themeColor="text1"/>
          <w:spacing w:val="-4"/>
          <w:sz w:val="22"/>
          <w:szCs w:val="22"/>
        </w:rPr>
        <w:t>,</w:t>
      </w:r>
      <w:r w:rsidRPr="009D25F2">
        <w:rPr>
          <w:i/>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988"/>
        <w:gridCol w:w="3827"/>
        <w:gridCol w:w="3940"/>
      </w:tblGrid>
      <w:tr w:rsidR="00FC0EF4" w:rsidRPr="009D25F2" w14:paraId="3BF85C46" w14:textId="77777777" w:rsidTr="00837E92">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9D25F2" w:rsidRDefault="00FC0EF4" w:rsidP="00B817CE">
            <w:pPr>
              <w:tabs>
                <w:tab w:val="left" w:pos="1800"/>
              </w:tabs>
              <w:jc w:val="center"/>
              <w:rPr>
                <w:color w:val="000000" w:themeColor="text1"/>
                <w:sz w:val="20"/>
                <w:szCs w:val="20"/>
              </w:rPr>
            </w:pPr>
            <w:r w:rsidRPr="009D25F2">
              <w:rPr>
                <w:color w:val="000000" w:themeColor="text1"/>
                <w:sz w:val="20"/>
                <w:szCs w:val="20"/>
              </w:rPr>
              <w:t>Eil. Nr.</w:t>
            </w:r>
          </w:p>
        </w:tc>
        <w:tc>
          <w:tcPr>
            <w:tcW w:w="1988"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9D25F2" w:rsidRDefault="00FC0EF4" w:rsidP="00B817CE">
            <w:pPr>
              <w:tabs>
                <w:tab w:val="left" w:pos="1800"/>
              </w:tabs>
              <w:jc w:val="center"/>
              <w:rPr>
                <w:color w:val="000000" w:themeColor="text1"/>
                <w:sz w:val="20"/>
                <w:szCs w:val="20"/>
              </w:rPr>
            </w:pPr>
            <w:r w:rsidRPr="009D25F2">
              <w:rPr>
                <w:color w:val="000000" w:themeColor="text1"/>
                <w:sz w:val="20"/>
                <w:szCs w:val="20"/>
              </w:rPr>
              <w:t>Ūkio subjekto pavadinimas</w:t>
            </w:r>
          </w:p>
        </w:tc>
        <w:tc>
          <w:tcPr>
            <w:tcW w:w="3827"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9D25F2" w:rsidRDefault="00FC0EF4" w:rsidP="00B817CE">
            <w:pPr>
              <w:tabs>
                <w:tab w:val="left" w:pos="1800"/>
              </w:tabs>
              <w:jc w:val="center"/>
              <w:rPr>
                <w:color w:val="000000" w:themeColor="text1"/>
                <w:sz w:val="20"/>
                <w:szCs w:val="20"/>
              </w:rPr>
            </w:pPr>
            <w:r w:rsidRPr="009D25F2">
              <w:rPr>
                <w:color w:val="000000" w:themeColor="text1"/>
                <w:sz w:val="20"/>
                <w:szCs w:val="20"/>
              </w:rPr>
              <w:t xml:space="preserve">Statusas </w:t>
            </w:r>
          </w:p>
          <w:p w14:paraId="2CB326FE" w14:textId="3FD6CDC8" w:rsidR="00FC0EF4" w:rsidRPr="009D25F2" w:rsidRDefault="00FC0EF4" w:rsidP="00B817CE">
            <w:pPr>
              <w:tabs>
                <w:tab w:val="left" w:pos="1800"/>
              </w:tabs>
              <w:jc w:val="center"/>
              <w:rPr>
                <w:color w:val="000000" w:themeColor="text1"/>
                <w:sz w:val="20"/>
                <w:szCs w:val="20"/>
              </w:rPr>
            </w:pPr>
            <w:r w:rsidRPr="009D25F2">
              <w:rPr>
                <w:i/>
                <w:color w:val="000000" w:themeColor="text1"/>
                <w:sz w:val="20"/>
                <w:szCs w:val="20"/>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9D25F2" w:rsidRDefault="00FC0EF4" w:rsidP="00B817CE">
            <w:pPr>
              <w:tabs>
                <w:tab w:val="left" w:pos="1800"/>
              </w:tabs>
              <w:jc w:val="center"/>
              <w:rPr>
                <w:color w:val="000000" w:themeColor="text1"/>
                <w:sz w:val="20"/>
                <w:szCs w:val="20"/>
              </w:rPr>
            </w:pPr>
            <w:r w:rsidRPr="009D25F2">
              <w:rPr>
                <w:color w:val="000000" w:themeColor="text1"/>
                <w:sz w:val="20"/>
                <w:szCs w:val="20"/>
              </w:rPr>
              <w:t>Ūkio s</w:t>
            </w:r>
            <w:r w:rsidR="004F4B45" w:rsidRPr="009D25F2">
              <w:rPr>
                <w:color w:val="000000" w:themeColor="text1"/>
                <w:sz w:val="20"/>
                <w:szCs w:val="20"/>
              </w:rPr>
              <w:t>ubjektui perduodamų įsipareigoji</w:t>
            </w:r>
            <w:r w:rsidRPr="009D25F2">
              <w:rPr>
                <w:color w:val="000000" w:themeColor="text1"/>
                <w:sz w:val="20"/>
                <w:szCs w:val="20"/>
              </w:rPr>
              <w:t xml:space="preserve">mų apimtis </w:t>
            </w:r>
          </w:p>
          <w:p w14:paraId="6FEB9678" w14:textId="7D27B550" w:rsidR="00FC0EF4" w:rsidRPr="009D25F2" w:rsidRDefault="00FC0EF4" w:rsidP="00B817CE">
            <w:pPr>
              <w:tabs>
                <w:tab w:val="left" w:pos="1800"/>
              </w:tabs>
              <w:jc w:val="center"/>
              <w:rPr>
                <w:color w:val="000000" w:themeColor="text1"/>
                <w:sz w:val="20"/>
                <w:szCs w:val="20"/>
              </w:rPr>
            </w:pPr>
            <w:r w:rsidRPr="009D25F2">
              <w:rPr>
                <w:i/>
                <w:color w:val="000000" w:themeColor="text1"/>
                <w:sz w:val="20"/>
                <w:szCs w:val="20"/>
              </w:rPr>
              <w:t>(ką darys pasitelkiamas ūkio subjektas)</w:t>
            </w:r>
          </w:p>
        </w:tc>
      </w:tr>
      <w:tr w:rsidR="00FC0EF4" w:rsidRPr="009D25F2" w14:paraId="09BC70A3" w14:textId="77777777" w:rsidTr="00837E92">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9D25F2" w:rsidRDefault="00FC0EF4"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00AFB100" w14:textId="77777777" w:rsidR="00FC0EF4" w:rsidRPr="009D25F2" w:rsidRDefault="00FC0EF4"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6F25F695" w14:textId="77777777" w:rsidR="00FC0EF4" w:rsidRPr="009D25F2"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9D25F2" w:rsidRDefault="00FC0EF4" w:rsidP="00B817CE">
            <w:pPr>
              <w:tabs>
                <w:tab w:val="left" w:pos="1800"/>
              </w:tabs>
              <w:jc w:val="both"/>
              <w:rPr>
                <w:color w:val="000000" w:themeColor="text1"/>
                <w:sz w:val="22"/>
                <w:szCs w:val="22"/>
                <w:highlight w:val="yellow"/>
              </w:rPr>
            </w:pPr>
          </w:p>
        </w:tc>
      </w:tr>
      <w:tr w:rsidR="00196FDA" w:rsidRPr="009D25F2" w14:paraId="668CC638" w14:textId="77777777" w:rsidTr="00837E92">
        <w:tc>
          <w:tcPr>
            <w:tcW w:w="559" w:type="dxa"/>
            <w:tcBorders>
              <w:top w:val="single" w:sz="4" w:space="0" w:color="auto"/>
              <w:left w:val="single" w:sz="4" w:space="0" w:color="auto"/>
              <w:bottom w:val="single" w:sz="4" w:space="0" w:color="auto"/>
              <w:right w:val="single" w:sz="4" w:space="0" w:color="auto"/>
            </w:tcBorders>
          </w:tcPr>
          <w:p w14:paraId="5C6EEA0E" w14:textId="77777777" w:rsidR="00196FDA" w:rsidRPr="009D25F2" w:rsidRDefault="00196FDA"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26160A5B" w14:textId="77777777" w:rsidR="00196FDA" w:rsidRPr="009D25F2" w:rsidRDefault="00196FDA"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369814C8" w14:textId="77777777" w:rsidR="00196FDA" w:rsidRPr="009D25F2" w:rsidRDefault="00196FDA"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036220B1" w14:textId="77777777" w:rsidR="00196FDA" w:rsidRPr="009D25F2" w:rsidRDefault="00196FDA" w:rsidP="00B817CE">
            <w:pPr>
              <w:tabs>
                <w:tab w:val="left" w:pos="1800"/>
              </w:tabs>
              <w:jc w:val="both"/>
              <w:rPr>
                <w:color w:val="000000" w:themeColor="text1"/>
                <w:sz w:val="22"/>
                <w:szCs w:val="22"/>
                <w:highlight w:val="yellow"/>
              </w:rPr>
            </w:pPr>
          </w:p>
        </w:tc>
      </w:tr>
    </w:tbl>
    <w:p w14:paraId="64F2C42C" w14:textId="77777777" w:rsidR="00422F6C" w:rsidRPr="009D25F2" w:rsidRDefault="00422F6C" w:rsidP="002735F5">
      <w:pPr>
        <w:jc w:val="both"/>
        <w:rPr>
          <w:b/>
          <w:i/>
          <w:color w:val="000000" w:themeColor="text1"/>
          <w:sz w:val="10"/>
          <w:szCs w:val="10"/>
        </w:rPr>
      </w:pPr>
    </w:p>
    <w:p w14:paraId="30C459F0" w14:textId="77777777" w:rsidR="007B3EA1" w:rsidRPr="009D25F2" w:rsidRDefault="00524FF5" w:rsidP="00A6076D">
      <w:pPr>
        <w:ind w:left="142" w:firstLine="578"/>
        <w:jc w:val="both"/>
        <w:rPr>
          <w:b/>
          <w:i/>
          <w:color w:val="000000" w:themeColor="text1"/>
        </w:rPr>
      </w:pPr>
      <w:r w:rsidRPr="009D25F2">
        <w:rPr>
          <w:b/>
          <w:i/>
          <w:color w:val="000000" w:themeColor="text1"/>
        </w:rPr>
        <w:t>Mes siūlome šias prekes:</w:t>
      </w:r>
      <w:r w:rsidR="004209F9" w:rsidRPr="009D25F2">
        <w:rPr>
          <w:b/>
          <w:i/>
          <w:color w:val="000000" w:themeColor="text1"/>
        </w:rPr>
        <w:t xml:space="preserve"> </w:t>
      </w:r>
    </w:p>
    <w:p w14:paraId="0F897B4D" w14:textId="401A8888" w:rsidR="006A7904" w:rsidRPr="009D25F2" w:rsidRDefault="00B37746" w:rsidP="00794367">
      <w:pPr>
        <w:pStyle w:val="ListParagraph"/>
        <w:spacing w:line="276" w:lineRule="auto"/>
        <w:ind w:left="0"/>
        <w:jc w:val="both"/>
        <w:rPr>
          <w:color w:val="000000" w:themeColor="text1"/>
          <w:sz w:val="22"/>
          <w:szCs w:val="22"/>
        </w:rPr>
      </w:pPr>
      <w:r w:rsidRPr="009D25F2">
        <w:rPr>
          <w:color w:val="000000" w:themeColor="text1"/>
          <w:sz w:val="22"/>
          <w:szCs w:val="22"/>
        </w:rPr>
        <w:t xml:space="preserve">         </w:t>
      </w:r>
      <w:r w:rsidR="00C41E7B" w:rsidRPr="009D25F2">
        <w:rPr>
          <w:color w:val="000000" w:themeColor="text1"/>
          <w:sz w:val="22"/>
          <w:szCs w:val="22"/>
        </w:rPr>
        <w:t xml:space="preserve">1) </w:t>
      </w:r>
      <w:r w:rsidR="007B3EA1" w:rsidRPr="009D25F2">
        <w:rPr>
          <w:b/>
          <w:color w:val="000000" w:themeColor="text1"/>
          <w:sz w:val="22"/>
          <w:szCs w:val="22"/>
          <w:u w:val="single"/>
        </w:rPr>
        <w:t xml:space="preserve">pateikiamas užpildytas </w:t>
      </w:r>
      <w:r w:rsidR="00CE4D92" w:rsidRPr="009D25F2">
        <w:rPr>
          <w:b/>
          <w:color w:val="000000" w:themeColor="text1"/>
          <w:sz w:val="22"/>
          <w:szCs w:val="22"/>
          <w:u w:val="single"/>
        </w:rPr>
        <w:t xml:space="preserve">SPS  1 </w:t>
      </w:r>
      <w:r w:rsidR="007B3EA1" w:rsidRPr="009D25F2">
        <w:rPr>
          <w:b/>
          <w:color w:val="000000" w:themeColor="text1"/>
          <w:sz w:val="22"/>
          <w:szCs w:val="22"/>
          <w:u w:val="single"/>
        </w:rPr>
        <w:t>priedas „Techninė specifikacija“</w:t>
      </w:r>
      <w:r w:rsidR="00F449F1" w:rsidRPr="009D25F2">
        <w:rPr>
          <w:color w:val="000000" w:themeColor="text1"/>
          <w:sz w:val="22"/>
          <w:szCs w:val="22"/>
        </w:rPr>
        <w:t xml:space="preserve">. </w:t>
      </w:r>
      <w:r w:rsidR="007B3EA1" w:rsidRPr="009D25F2">
        <w:rPr>
          <w:color w:val="000000" w:themeColor="text1"/>
          <w:sz w:val="22"/>
          <w:szCs w:val="22"/>
        </w:rPr>
        <w:t>Pildant SPS</w:t>
      </w:r>
      <w:r w:rsidR="00C41E7B" w:rsidRPr="009D25F2">
        <w:rPr>
          <w:color w:val="000000" w:themeColor="text1"/>
          <w:sz w:val="22"/>
          <w:szCs w:val="22"/>
        </w:rPr>
        <w:t xml:space="preserve"> </w:t>
      </w:r>
      <w:r w:rsidR="007B3EA1" w:rsidRPr="009D25F2">
        <w:rPr>
          <w:color w:val="000000" w:themeColor="text1"/>
          <w:sz w:val="22"/>
          <w:szCs w:val="22"/>
        </w:rPr>
        <w:t xml:space="preserve">1 priedą, </w:t>
      </w:r>
      <w:r w:rsidR="007B3EA1" w:rsidRPr="009D25F2">
        <w:rPr>
          <w:b/>
          <w:i/>
          <w:color w:val="000000" w:themeColor="text1"/>
          <w:sz w:val="22"/>
          <w:szCs w:val="22"/>
        </w:rPr>
        <w:t>būtina nurodyti visą prašomą informaciją</w:t>
      </w:r>
      <w:r w:rsidR="007B3EA1" w:rsidRPr="009D25F2">
        <w:rPr>
          <w:color w:val="000000" w:themeColor="text1"/>
          <w:sz w:val="22"/>
          <w:szCs w:val="22"/>
        </w:rPr>
        <w:t xml:space="preserve"> (</w:t>
      </w:r>
      <w:r w:rsidR="00CE4D92" w:rsidRPr="009D25F2">
        <w:rPr>
          <w:bCs/>
          <w:sz w:val="22"/>
          <w:szCs w:val="22"/>
        </w:rPr>
        <w:t>f</w:t>
      </w:r>
      <w:r w:rsidR="002E6ABF" w:rsidRPr="009D25F2">
        <w:rPr>
          <w:bCs/>
          <w:sz w:val="22"/>
          <w:szCs w:val="22"/>
        </w:rPr>
        <w:t>ailo, dokumento pavadinimas ir</w:t>
      </w:r>
      <w:r w:rsidR="002E6ABF" w:rsidRPr="009D25F2">
        <w:rPr>
          <w:bCs/>
          <w:sz w:val="22"/>
          <w:szCs w:val="22"/>
          <w:u w:val="single"/>
        </w:rPr>
        <w:t xml:space="preserve"> puslapio Nr., pažymintis vietą, </w:t>
      </w:r>
      <w:r w:rsidR="002E6ABF" w:rsidRPr="009D25F2">
        <w:rPr>
          <w:sz w:val="22"/>
          <w:szCs w:val="22"/>
          <w:u w:val="single"/>
        </w:rPr>
        <w:t>kurioje yra siūlomus techninius parametrus patvirtinantys dokumentai,</w:t>
      </w:r>
      <w:r w:rsidR="002E6ABF" w:rsidRPr="009D25F2">
        <w:rPr>
          <w:bCs/>
          <w:sz w:val="22"/>
          <w:szCs w:val="22"/>
          <w:u w:val="single"/>
        </w:rPr>
        <w:t xml:space="preserve"> </w:t>
      </w:r>
      <w:r w:rsidR="002E6ABF" w:rsidRPr="009D25F2">
        <w:rPr>
          <w:sz w:val="22"/>
          <w:szCs w:val="22"/>
        </w:rPr>
        <w:t xml:space="preserve">siūlomos prekės katalogo numeris, nuoroda į gamintojo interneto tinklalapį (jei toks yra), </w:t>
      </w:r>
      <w:r w:rsidR="002E6ABF" w:rsidRPr="009D25F2">
        <w:rPr>
          <w:sz w:val="22"/>
          <w:szCs w:val="22"/>
          <w:u w:val="single"/>
        </w:rPr>
        <w:t>nuoroda turi būti tiksli į konkrečią prekę</w:t>
      </w:r>
      <w:r w:rsidR="002E6ABF" w:rsidRPr="009D25F2">
        <w:rPr>
          <w:u w:val="single"/>
        </w:rPr>
        <w:t xml:space="preserve"> </w:t>
      </w:r>
      <w:r w:rsidR="007B3EA1" w:rsidRPr="009D25F2">
        <w:rPr>
          <w:color w:val="000000" w:themeColor="text1"/>
          <w:sz w:val="22"/>
          <w:szCs w:val="22"/>
        </w:rPr>
        <w:t>ir pan.)</w:t>
      </w:r>
      <w:r w:rsidR="003F4E72" w:rsidRPr="009D25F2">
        <w:rPr>
          <w:color w:val="000000" w:themeColor="text1"/>
          <w:sz w:val="22"/>
          <w:szCs w:val="22"/>
        </w:rPr>
        <w:t>;</w:t>
      </w:r>
    </w:p>
    <w:p w14:paraId="3BD586A2" w14:textId="3F60079E" w:rsidR="008C5CDC" w:rsidRPr="009D25F2" w:rsidRDefault="00A573BC" w:rsidP="00794367">
      <w:pPr>
        <w:spacing w:line="276" w:lineRule="auto"/>
        <w:jc w:val="both"/>
        <w:rPr>
          <w:color w:val="000000" w:themeColor="text1"/>
          <w:sz w:val="22"/>
          <w:szCs w:val="22"/>
        </w:rPr>
      </w:pPr>
      <w:r w:rsidRPr="009D25F2">
        <w:rPr>
          <w:sz w:val="22"/>
          <w:szCs w:val="22"/>
        </w:rPr>
        <w:t xml:space="preserve">         2) </w:t>
      </w:r>
      <w:r w:rsidR="008C5CDC" w:rsidRPr="009D25F2">
        <w:rPr>
          <w:sz w:val="22"/>
          <w:szCs w:val="22"/>
        </w:rPr>
        <w:t xml:space="preserve">Prekių vieneto įkainis iki </w:t>
      </w:r>
      <w:r w:rsidR="00DB2575" w:rsidRPr="009D25F2">
        <w:rPr>
          <w:sz w:val="22"/>
          <w:szCs w:val="22"/>
        </w:rPr>
        <w:t>1</w:t>
      </w:r>
      <w:r w:rsidR="008C5CDC" w:rsidRPr="009D25F2">
        <w:rPr>
          <w:sz w:val="22"/>
          <w:szCs w:val="22"/>
        </w:rPr>
        <w:t xml:space="preserve">,00 Eur gali būti pateikiamas suapvalintas pagal aritmetikos taisykles </w:t>
      </w:r>
      <w:r w:rsidR="008C5CDC" w:rsidRPr="009D25F2">
        <w:rPr>
          <w:sz w:val="22"/>
          <w:szCs w:val="22"/>
          <w:u w:val="single"/>
        </w:rPr>
        <w:t xml:space="preserve">iki </w:t>
      </w:r>
      <w:r w:rsidR="008E49A2" w:rsidRPr="009D25F2">
        <w:rPr>
          <w:sz w:val="22"/>
          <w:szCs w:val="22"/>
          <w:u w:val="single"/>
        </w:rPr>
        <w:t>keturių skaičių po kablelio</w:t>
      </w:r>
      <w:r w:rsidR="008C5CDC" w:rsidRPr="009D25F2">
        <w:rPr>
          <w:sz w:val="22"/>
          <w:szCs w:val="22"/>
        </w:rPr>
        <w:t xml:space="preserve">, </w:t>
      </w:r>
      <w:r w:rsidR="008C5CDC" w:rsidRPr="009D25F2">
        <w:rPr>
          <w:color w:val="000000" w:themeColor="text1"/>
          <w:sz w:val="22"/>
          <w:szCs w:val="22"/>
        </w:rPr>
        <w:t>o kiekvienos pirkimo dalies bendra suma turi būti išreikšta cento tikslumu (</w:t>
      </w:r>
      <w:r w:rsidR="008C5CDC" w:rsidRPr="009D25F2">
        <w:rPr>
          <w:color w:val="808080" w:themeColor="background1" w:themeShade="80"/>
          <w:sz w:val="22"/>
          <w:szCs w:val="22"/>
          <w:u w:val="single"/>
        </w:rPr>
        <w:t>du skaičiai po kablelio</w:t>
      </w:r>
      <w:r w:rsidR="008C5CDC" w:rsidRPr="009D25F2">
        <w:rPr>
          <w:color w:val="000000" w:themeColor="text1"/>
          <w:sz w:val="22"/>
          <w:szCs w:val="22"/>
        </w:rPr>
        <w:t>).</w:t>
      </w:r>
    </w:p>
    <w:p w14:paraId="7EE5EFF2" w14:textId="4ECAEACF" w:rsidR="007B3EA1" w:rsidRPr="009D25F2" w:rsidRDefault="00E75E7D" w:rsidP="00794367">
      <w:pPr>
        <w:spacing w:line="276" w:lineRule="auto"/>
        <w:jc w:val="both"/>
        <w:rPr>
          <w:color w:val="000000" w:themeColor="text1"/>
          <w:sz w:val="10"/>
          <w:szCs w:val="10"/>
        </w:rPr>
      </w:pPr>
      <w:r w:rsidRPr="009D25F2">
        <w:rPr>
          <w:color w:val="000000" w:themeColor="text1"/>
          <w:sz w:val="22"/>
          <w:szCs w:val="22"/>
        </w:rPr>
        <w:lastRenderedPageBreak/>
        <w:t xml:space="preserve">         </w:t>
      </w:r>
      <w:r w:rsidR="00A573BC" w:rsidRPr="009D25F2">
        <w:rPr>
          <w:color w:val="000000" w:themeColor="text1"/>
          <w:sz w:val="22"/>
          <w:szCs w:val="22"/>
        </w:rPr>
        <w:t>3</w:t>
      </w:r>
      <w:r w:rsidR="007B3EA1" w:rsidRPr="009D25F2">
        <w:rPr>
          <w:color w:val="000000" w:themeColor="text1"/>
          <w:sz w:val="22"/>
          <w:szCs w:val="22"/>
        </w:rPr>
        <w:t>) Tais atvejais, kai pagal galiojančius teisės aktus tiekėjui nereikia mokėti PVM, jis nurodo priežastis, dėl kurių PVM nemokamas:</w:t>
      </w:r>
    </w:p>
    <w:p w14:paraId="5633098E" w14:textId="60F6E0CB" w:rsidR="007B3EA1" w:rsidRPr="009D25F2" w:rsidRDefault="007B3EA1" w:rsidP="007B3EA1">
      <w:pPr>
        <w:jc w:val="both"/>
        <w:rPr>
          <w:color w:val="000000" w:themeColor="text1"/>
          <w:sz w:val="22"/>
          <w:szCs w:val="22"/>
        </w:rPr>
      </w:pPr>
      <w:r w:rsidRPr="009D25F2">
        <w:rPr>
          <w:color w:val="000000" w:themeColor="text1"/>
          <w:sz w:val="22"/>
          <w:szCs w:val="22"/>
        </w:rPr>
        <w:t>..........................................................................................................................................................................</w:t>
      </w:r>
    </w:p>
    <w:p w14:paraId="4A309D8B" w14:textId="099ACCD2" w:rsidR="001D1764" w:rsidRPr="009D25F2" w:rsidRDefault="001D1764" w:rsidP="007B3EA1">
      <w:pPr>
        <w:jc w:val="both"/>
        <w:rPr>
          <w:color w:val="000000" w:themeColor="text1"/>
          <w:sz w:val="10"/>
          <w:szCs w:val="10"/>
        </w:rPr>
      </w:pPr>
    </w:p>
    <w:p w14:paraId="12B05135" w14:textId="11282B95" w:rsidR="008C5CDC" w:rsidRPr="009D25F2" w:rsidRDefault="008C5CDC" w:rsidP="007B3EA1">
      <w:pPr>
        <w:jc w:val="both"/>
        <w:rPr>
          <w:color w:val="000000" w:themeColor="text1"/>
          <w:sz w:val="10"/>
          <w:szCs w:val="10"/>
        </w:rPr>
      </w:pPr>
    </w:p>
    <w:p w14:paraId="46FA6D8A" w14:textId="77777777" w:rsidR="008C5CDC" w:rsidRPr="009D25F2" w:rsidRDefault="008C5CDC" w:rsidP="007B3EA1">
      <w:pPr>
        <w:jc w:val="both"/>
        <w:rPr>
          <w:color w:val="000000" w:themeColor="text1"/>
          <w:sz w:val="10"/>
          <w:szCs w:val="10"/>
        </w:rPr>
      </w:pPr>
    </w:p>
    <w:p w14:paraId="3EE4BCE7" w14:textId="77777777" w:rsidR="001D1764" w:rsidRPr="009D25F2" w:rsidRDefault="001D1764" w:rsidP="007B3EA1">
      <w:pPr>
        <w:jc w:val="both"/>
        <w:rPr>
          <w:color w:val="000000" w:themeColor="text1"/>
          <w:sz w:val="10"/>
          <w:szCs w:val="10"/>
        </w:rPr>
      </w:pPr>
    </w:p>
    <w:p w14:paraId="0432ADE8" w14:textId="54A5E6A1" w:rsidR="00A73E52" w:rsidRPr="009D25F2" w:rsidRDefault="00524FF5" w:rsidP="00794367">
      <w:pPr>
        <w:pStyle w:val="NormalWeb"/>
        <w:widowControl w:val="0"/>
        <w:tabs>
          <w:tab w:val="left" w:pos="1800"/>
        </w:tabs>
        <w:spacing w:line="276" w:lineRule="auto"/>
        <w:ind w:firstLine="720"/>
        <w:jc w:val="both"/>
        <w:rPr>
          <w:sz w:val="22"/>
          <w:szCs w:val="22"/>
        </w:rPr>
      </w:pPr>
      <w:r w:rsidRPr="009D25F2">
        <w:rPr>
          <w:b/>
          <w:sz w:val="22"/>
          <w:szCs w:val="22"/>
        </w:rPr>
        <w:t>Siūlom</w:t>
      </w:r>
      <w:r w:rsidR="007C2F4C" w:rsidRPr="009D25F2">
        <w:rPr>
          <w:b/>
          <w:sz w:val="22"/>
          <w:szCs w:val="22"/>
        </w:rPr>
        <w:t>a</w:t>
      </w:r>
      <w:r w:rsidRPr="009D25F2">
        <w:rPr>
          <w:b/>
          <w:sz w:val="22"/>
          <w:szCs w:val="22"/>
        </w:rPr>
        <w:t xml:space="preserve"> prekė visiškai atitinka pirkimo dokumentuose nurodytus reikalavimus</w:t>
      </w:r>
      <w:r w:rsidR="00706A60" w:rsidRPr="009D25F2">
        <w:rPr>
          <w:sz w:val="22"/>
          <w:szCs w:val="22"/>
        </w:rPr>
        <w:t>.</w:t>
      </w:r>
      <w:r w:rsidR="00A73E52" w:rsidRPr="009D25F2">
        <w:rPr>
          <w:i/>
        </w:rPr>
        <w:t xml:space="preserve"> </w:t>
      </w:r>
      <w:r w:rsidR="006A7904" w:rsidRPr="009D25F2">
        <w:rPr>
          <w:sz w:val="22"/>
          <w:szCs w:val="22"/>
          <w:u w:val="single"/>
        </w:rPr>
        <w:t>Kartu su pasiūlymu pateikiame dokumentus, įrodančius prek</w:t>
      </w:r>
      <w:r w:rsidR="007C2F4C" w:rsidRPr="009D25F2">
        <w:rPr>
          <w:sz w:val="22"/>
          <w:szCs w:val="22"/>
          <w:u w:val="single"/>
        </w:rPr>
        <w:t>ės</w:t>
      </w:r>
      <w:r w:rsidR="006A7904" w:rsidRPr="009D25F2">
        <w:rPr>
          <w:sz w:val="22"/>
          <w:szCs w:val="22"/>
          <w:u w:val="single"/>
        </w:rPr>
        <w:t xml:space="preserve"> atitikimą</w:t>
      </w:r>
      <w:r w:rsidR="006A7904" w:rsidRPr="009D25F2">
        <w:rPr>
          <w:sz w:val="22"/>
          <w:szCs w:val="22"/>
        </w:rPr>
        <w:t xml:space="preserve"> </w:t>
      </w:r>
      <w:r w:rsidR="00C32B11" w:rsidRPr="009D25F2">
        <w:rPr>
          <w:sz w:val="22"/>
          <w:szCs w:val="22"/>
        </w:rPr>
        <w:t xml:space="preserve">užpildytas </w:t>
      </w:r>
      <w:r w:rsidR="006A7904" w:rsidRPr="009D25F2">
        <w:rPr>
          <w:sz w:val="22"/>
          <w:szCs w:val="22"/>
        </w:rPr>
        <w:t>SPS pried</w:t>
      </w:r>
      <w:r w:rsidR="00C32B11" w:rsidRPr="009D25F2">
        <w:rPr>
          <w:sz w:val="22"/>
          <w:szCs w:val="22"/>
        </w:rPr>
        <w:t>as</w:t>
      </w:r>
      <w:r w:rsidR="006A7904" w:rsidRPr="009D25F2">
        <w:rPr>
          <w:sz w:val="22"/>
          <w:szCs w:val="22"/>
        </w:rPr>
        <w:t xml:space="preserve"> Nr.1 „Techninė specifikacija“.</w:t>
      </w:r>
    </w:p>
    <w:p w14:paraId="66BFFE40" w14:textId="77777777" w:rsidR="00926D3E" w:rsidRPr="009D25F2" w:rsidRDefault="00926D3E" w:rsidP="00926D3E">
      <w:pPr>
        <w:spacing w:line="276" w:lineRule="auto"/>
        <w:ind w:left="142" w:firstLine="578"/>
        <w:jc w:val="both"/>
        <w:rPr>
          <w:b/>
          <w:i/>
          <w:sz w:val="22"/>
          <w:szCs w:val="22"/>
        </w:rPr>
      </w:pPr>
    </w:p>
    <w:p w14:paraId="0E0BF01E" w14:textId="6E89C878" w:rsidR="00926D3E" w:rsidRPr="009D25F2" w:rsidRDefault="00926D3E" w:rsidP="00926D3E">
      <w:pPr>
        <w:spacing w:line="276" w:lineRule="auto"/>
        <w:ind w:left="142" w:firstLine="578"/>
        <w:jc w:val="both"/>
        <w:rPr>
          <w:b/>
          <w:i/>
          <w:color w:val="000000"/>
          <w:sz w:val="22"/>
          <w:szCs w:val="22"/>
        </w:rPr>
      </w:pPr>
      <w:r w:rsidRPr="009D25F2">
        <w:rPr>
          <w:b/>
          <w:i/>
          <w:sz w:val="22"/>
          <w:szCs w:val="22"/>
        </w:rPr>
        <w:t>Pastaba</w:t>
      </w:r>
      <w:r w:rsidRPr="009D25F2">
        <w:rPr>
          <w:b/>
          <w:i/>
          <w:color w:val="000000"/>
          <w:sz w:val="22"/>
          <w:szCs w:val="22"/>
        </w:rPr>
        <w:t xml:space="preserve">. SPS 1 priede nurodyti preliminarūs kiekiai nelaikomi maksimaliais. Preliminarūs kiekiai bus naudojami tik  pasiūlymų vertinimui. </w:t>
      </w:r>
    </w:p>
    <w:p w14:paraId="36DCA106" w14:textId="77777777" w:rsidR="00926D3E" w:rsidRPr="009D25F2" w:rsidRDefault="00926D3E" w:rsidP="00926D3E">
      <w:pPr>
        <w:spacing w:line="276" w:lineRule="auto"/>
        <w:ind w:left="142" w:firstLine="578"/>
        <w:jc w:val="both"/>
        <w:rPr>
          <w:b/>
          <w:i/>
          <w:color w:val="000000"/>
          <w:sz w:val="22"/>
          <w:szCs w:val="22"/>
          <w:lang w:eastAsia="lt-LT"/>
        </w:rPr>
      </w:pPr>
    </w:p>
    <w:p w14:paraId="5C1F66FD" w14:textId="77777777" w:rsidR="00524FF5" w:rsidRPr="009D25F2" w:rsidRDefault="00524FF5" w:rsidP="0037334A">
      <w:pPr>
        <w:spacing w:line="276" w:lineRule="auto"/>
        <w:ind w:firstLine="720"/>
        <w:jc w:val="both"/>
        <w:rPr>
          <w:color w:val="000000" w:themeColor="text1"/>
          <w:sz w:val="22"/>
          <w:szCs w:val="22"/>
        </w:rPr>
      </w:pPr>
      <w:r w:rsidRPr="009D25F2">
        <w:rPr>
          <w:color w:val="000000" w:themeColor="text1"/>
          <w:sz w:val="22"/>
          <w:szCs w:val="22"/>
        </w:rPr>
        <w:t>Kartu su pasiūlymu pateikiami šie dokumentai:</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6583"/>
        <w:gridCol w:w="1134"/>
        <w:gridCol w:w="1701"/>
      </w:tblGrid>
      <w:tr w:rsidR="00F23D4C" w:rsidRPr="009D25F2" w14:paraId="2830C933" w14:textId="2FB23656" w:rsidTr="005030AA">
        <w:tc>
          <w:tcPr>
            <w:tcW w:w="646" w:type="dxa"/>
            <w:vAlign w:val="center"/>
          </w:tcPr>
          <w:p w14:paraId="7B64FD81" w14:textId="77777777" w:rsidR="009D25F2" w:rsidRDefault="00D43F4A" w:rsidP="0002615B">
            <w:pPr>
              <w:jc w:val="center"/>
              <w:rPr>
                <w:color w:val="000000" w:themeColor="text1"/>
                <w:sz w:val="21"/>
                <w:szCs w:val="21"/>
              </w:rPr>
            </w:pPr>
            <w:r w:rsidRPr="009D25F2">
              <w:rPr>
                <w:color w:val="000000" w:themeColor="text1"/>
                <w:sz w:val="21"/>
                <w:szCs w:val="21"/>
              </w:rPr>
              <w:t>Eil.</w:t>
            </w:r>
          </w:p>
          <w:p w14:paraId="24D76986" w14:textId="0B66A217" w:rsidR="00D43F4A" w:rsidRPr="009D25F2" w:rsidRDefault="00D43F4A" w:rsidP="0002615B">
            <w:pPr>
              <w:jc w:val="center"/>
              <w:rPr>
                <w:color w:val="000000" w:themeColor="text1"/>
                <w:sz w:val="21"/>
                <w:szCs w:val="21"/>
              </w:rPr>
            </w:pPr>
            <w:r w:rsidRPr="009D25F2">
              <w:rPr>
                <w:color w:val="000000" w:themeColor="text1"/>
                <w:sz w:val="21"/>
                <w:szCs w:val="21"/>
              </w:rPr>
              <w:t>Nr.</w:t>
            </w:r>
          </w:p>
        </w:tc>
        <w:tc>
          <w:tcPr>
            <w:tcW w:w="6583" w:type="dxa"/>
            <w:vAlign w:val="center"/>
          </w:tcPr>
          <w:p w14:paraId="76F805E1" w14:textId="5B080E19" w:rsidR="00D43F4A" w:rsidRPr="009D25F2" w:rsidRDefault="00D43F4A" w:rsidP="00D43F4A">
            <w:pPr>
              <w:jc w:val="center"/>
              <w:rPr>
                <w:color w:val="000000" w:themeColor="text1"/>
                <w:sz w:val="21"/>
                <w:szCs w:val="21"/>
              </w:rPr>
            </w:pPr>
            <w:r w:rsidRPr="009D25F2">
              <w:rPr>
                <w:color w:val="000000" w:themeColor="text1"/>
                <w:sz w:val="21"/>
                <w:szCs w:val="21"/>
              </w:rPr>
              <w:t>Pateikto dokumento pavadinimas</w:t>
            </w:r>
          </w:p>
        </w:tc>
        <w:tc>
          <w:tcPr>
            <w:tcW w:w="1134" w:type="dxa"/>
            <w:vAlign w:val="center"/>
          </w:tcPr>
          <w:p w14:paraId="24067E87" w14:textId="77777777" w:rsidR="00D43F4A" w:rsidRPr="009D25F2" w:rsidRDefault="00D43F4A" w:rsidP="005030AA">
            <w:pPr>
              <w:ind w:left="-113" w:right="-105"/>
              <w:jc w:val="center"/>
              <w:rPr>
                <w:color w:val="000000" w:themeColor="text1"/>
                <w:sz w:val="21"/>
                <w:szCs w:val="21"/>
              </w:rPr>
            </w:pPr>
            <w:r w:rsidRPr="009D25F2">
              <w:rPr>
                <w:color w:val="000000" w:themeColor="text1"/>
                <w:sz w:val="21"/>
                <w:szCs w:val="21"/>
              </w:rPr>
              <w:t>Dokumento puslapių skaičius</w:t>
            </w:r>
          </w:p>
        </w:tc>
        <w:tc>
          <w:tcPr>
            <w:tcW w:w="1701" w:type="dxa"/>
            <w:vAlign w:val="center"/>
          </w:tcPr>
          <w:p w14:paraId="7763C1A2" w14:textId="77777777" w:rsidR="00F23D4C" w:rsidRPr="009D25F2" w:rsidRDefault="00D43F4A" w:rsidP="005030AA">
            <w:pPr>
              <w:ind w:left="-104"/>
              <w:jc w:val="center"/>
              <w:rPr>
                <w:color w:val="000000" w:themeColor="text1"/>
                <w:sz w:val="21"/>
                <w:szCs w:val="21"/>
              </w:rPr>
            </w:pPr>
            <w:r w:rsidRPr="009D25F2">
              <w:rPr>
                <w:color w:val="000000" w:themeColor="text1"/>
                <w:sz w:val="21"/>
                <w:szCs w:val="21"/>
              </w:rPr>
              <w:t xml:space="preserve">Dokumento konfidencialumas </w:t>
            </w:r>
          </w:p>
          <w:p w14:paraId="62DB4487" w14:textId="4908628E" w:rsidR="00D43F4A" w:rsidRPr="009D25F2" w:rsidRDefault="00D43F4A" w:rsidP="0002615B">
            <w:pPr>
              <w:jc w:val="center"/>
              <w:rPr>
                <w:color w:val="000000" w:themeColor="text1"/>
                <w:sz w:val="21"/>
                <w:szCs w:val="21"/>
              </w:rPr>
            </w:pPr>
            <w:r w:rsidRPr="009D25F2">
              <w:rPr>
                <w:i/>
                <w:color w:val="000000" w:themeColor="text1"/>
                <w:sz w:val="21"/>
                <w:szCs w:val="21"/>
              </w:rPr>
              <w:t>(taip / ne)</w:t>
            </w:r>
          </w:p>
        </w:tc>
      </w:tr>
      <w:tr w:rsidR="001D1764" w:rsidRPr="009D25F2" w14:paraId="6747F45E" w14:textId="77777777" w:rsidTr="005030AA">
        <w:tc>
          <w:tcPr>
            <w:tcW w:w="646" w:type="dxa"/>
          </w:tcPr>
          <w:p w14:paraId="79A0161A" w14:textId="5045F369" w:rsidR="001D1764" w:rsidRPr="009D25F2" w:rsidRDefault="00826BDF" w:rsidP="001D1764">
            <w:pPr>
              <w:jc w:val="both"/>
              <w:rPr>
                <w:color w:val="000000" w:themeColor="text1"/>
                <w:sz w:val="22"/>
                <w:szCs w:val="22"/>
              </w:rPr>
            </w:pPr>
            <w:r w:rsidRPr="009D25F2">
              <w:rPr>
                <w:color w:val="000000" w:themeColor="text1"/>
                <w:sz w:val="22"/>
                <w:szCs w:val="22"/>
              </w:rPr>
              <w:t>1</w:t>
            </w:r>
          </w:p>
        </w:tc>
        <w:tc>
          <w:tcPr>
            <w:tcW w:w="6583" w:type="dxa"/>
          </w:tcPr>
          <w:p w14:paraId="0D7CD56A" w14:textId="7A681F9D" w:rsidR="001D1764" w:rsidRPr="009D25F2" w:rsidRDefault="001D1764" w:rsidP="001D1764">
            <w:pPr>
              <w:jc w:val="both"/>
              <w:rPr>
                <w:color w:val="000000" w:themeColor="text1"/>
                <w:sz w:val="22"/>
                <w:szCs w:val="22"/>
              </w:rPr>
            </w:pPr>
            <w:r w:rsidRPr="009D25F2">
              <w:rPr>
                <w:color w:val="000000" w:themeColor="text1"/>
                <w:sz w:val="22"/>
                <w:szCs w:val="22"/>
              </w:rPr>
              <w:t xml:space="preserve">Užpildytas SPS 1 priedas - Techninė specifikacija </w:t>
            </w:r>
          </w:p>
        </w:tc>
        <w:tc>
          <w:tcPr>
            <w:tcW w:w="1134" w:type="dxa"/>
          </w:tcPr>
          <w:p w14:paraId="09140D2A" w14:textId="22287A0D" w:rsidR="001D1764" w:rsidRPr="009D25F2" w:rsidRDefault="00200134" w:rsidP="00200134">
            <w:pPr>
              <w:rPr>
                <w:color w:val="000000" w:themeColor="text1"/>
                <w:sz w:val="22"/>
                <w:szCs w:val="22"/>
              </w:rPr>
            </w:pPr>
            <w:r>
              <w:rPr>
                <w:color w:val="000000" w:themeColor="text1"/>
                <w:sz w:val="22"/>
                <w:szCs w:val="22"/>
              </w:rPr>
              <w:t>Excel</w:t>
            </w:r>
          </w:p>
        </w:tc>
        <w:tc>
          <w:tcPr>
            <w:tcW w:w="1701" w:type="dxa"/>
          </w:tcPr>
          <w:p w14:paraId="6149CCF0" w14:textId="744FD9B5" w:rsidR="001D1764" w:rsidRPr="009D25F2" w:rsidRDefault="001D1764" w:rsidP="001D1764">
            <w:pPr>
              <w:jc w:val="both"/>
              <w:rPr>
                <w:color w:val="000000" w:themeColor="text1"/>
                <w:sz w:val="22"/>
                <w:szCs w:val="22"/>
              </w:rPr>
            </w:pPr>
            <w:r w:rsidRPr="009D25F2">
              <w:rPr>
                <w:color w:val="000000" w:themeColor="text1"/>
                <w:sz w:val="22"/>
                <w:szCs w:val="22"/>
              </w:rPr>
              <w:t>ne</w:t>
            </w:r>
          </w:p>
        </w:tc>
      </w:tr>
      <w:tr w:rsidR="001D1764" w:rsidRPr="009D25F2" w14:paraId="636A56BA" w14:textId="77777777" w:rsidTr="005030AA">
        <w:tc>
          <w:tcPr>
            <w:tcW w:w="646" w:type="dxa"/>
          </w:tcPr>
          <w:p w14:paraId="6EBD62D2" w14:textId="2C0275D7" w:rsidR="001D1764" w:rsidRPr="009D25F2" w:rsidRDefault="00826BDF" w:rsidP="001D1764">
            <w:pPr>
              <w:jc w:val="both"/>
              <w:rPr>
                <w:color w:val="000000" w:themeColor="text1"/>
                <w:sz w:val="22"/>
                <w:szCs w:val="22"/>
              </w:rPr>
            </w:pPr>
            <w:r w:rsidRPr="009D25F2">
              <w:rPr>
                <w:color w:val="000000" w:themeColor="text1"/>
                <w:sz w:val="22"/>
                <w:szCs w:val="22"/>
              </w:rPr>
              <w:t>2</w:t>
            </w:r>
          </w:p>
        </w:tc>
        <w:tc>
          <w:tcPr>
            <w:tcW w:w="6583" w:type="dxa"/>
          </w:tcPr>
          <w:p w14:paraId="72850873" w14:textId="006FA7AC" w:rsidR="001D1764" w:rsidRPr="009D25F2" w:rsidRDefault="001D1764" w:rsidP="001D1764">
            <w:pPr>
              <w:jc w:val="both"/>
              <w:rPr>
                <w:color w:val="000000" w:themeColor="text1"/>
                <w:sz w:val="22"/>
                <w:szCs w:val="22"/>
              </w:rPr>
            </w:pPr>
            <w:r w:rsidRPr="009D25F2">
              <w:rPr>
                <w:color w:val="000000" w:themeColor="text1"/>
                <w:sz w:val="22"/>
                <w:szCs w:val="22"/>
              </w:rPr>
              <w:t>Užpildytas SPS 3 priedas - EBVPD</w:t>
            </w:r>
          </w:p>
        </w:tc>
        <w:tc>
          <w:tcPr>
            <w:tcW w:w="1134" w:type="dxa"/>
          </w:tcPr>
          <w:p w14:paraId="74A20ED9" w14:textId="6266DA81" w:rsidR="001D1764" w:rsidRPr="00200134" w:rsidRDefault="00200134" w:rsidP="00200134">
            <w:pPr>
              <w:rPr>
                <w:color w:val="000000" w:themeColor="text1"/>
                <w:sz w:val="22"/>
                <w:szCs w:val="22"/>
                <w:lang w:val="en-US"/>
              </w:rPr>
            </w:pPr>
            <w:r>
              <w:rPr>
                <w:color w:val="000000" w:themeColor="text1"/>
                <w:sz w:val="22"/>
                <w:szCs w:val="22"/>
                <w:lang w:val="en-US"/>
              </w:rPr>
              <w:t>1</w:t>
            </w:r>
            <w:r w:rsidR="009418C9">
              <w:rPr>
                <w:color w:val="000000" w:themeColor="text1"/>
                <w:sz w:val="22"/>
                <w:szCs w:val="22"/>
                <w:lang w:val="en-US"/>
              </w:rPr>
              <w:t>5</w:t>
            </w:r>
          </w:p>
        </w:tc>
        <w:tc>
          <w:tcPr>
            <w:tcW w:w="1701" w:type="dxa"/>
          </w:tcPr>
          <w:p w14:paraId="08208A67" w14:textId="1438B4BC" w:rsidR="001D1764" w:rsidRPr="009D25F2" w:rsidRDefault="001D1764" w:rsidP="001D1764">
            <w:pPr>
              <w:jc w:val="both"/>
              <w:rPr>
                <w:color w:val="000000" w:themeColor="text1"/>
                <w:sz w:val="22"/>
                <w:szCs w:val="22"/>
              </w:rPr>
            </w:pPr>
            <w:r w:rsidRPr="009D25F2">
              <w:rPr>
                <w:color w:val="000000" w:themeColor="text1"/>
                <w:sz w:val="22"/>
                <w:szCs w:val="22"/>
              </w:rPr>
              <w:t>ne</w:t>
            </w:r>
          </w:p>
        </w:tc>
      </w:tr>
      <w:tr w:rsidR="001D1764" w:rsidRPr="009D25F2" w14:paraId="6B450FC8" w14:textId="77777777" w:rsidTr="005030AA">
        <w:tc>
          <w:tcPr>
            <w:tcW w:w="646" w:type="dxa"/>
          </w:tcPr>
          <w:p w14:paraId="49703D76" w14:textId="51B8FE5D" w:rsidR="001D1764" w:rsidRPr="009D25F2" w:rsidRDefault="00826BDF" w:rsidP="001D1764">
            <w:pPr>
              <w:jc w:val="both"/>
              <w:rPr>
                <w:color w:val="000000" w:themeColor="text1"/>
                <w:sz w:val="22"/>
                <w:szCs w:val="22"/>
              </w:rPr>
            </w:pPr>
            <w:r w:rsidRPr="009D25F2">
              <w:rPr>
                <w:color w:val="000000" w:themeColor="text1"/>
                <w:sz w:val="22"/>
                <w:szCs w:val="22"/>
              </w:rPr>
              <w:t>3</w:t>
            </w:r>
          </w:p>
        </w:tc>
        <w:tc>
          <w:tcPr>
            <w:tcW w:w="6583" w:type="dxa"/>
          </w:tcPr>
          <w:p w14:paraId="71F2C4E3" w14:textId="5680141A" w:rsidR="001D1764" w:rsidRPr="009D25F2" w:rsidRDefault="001D1764" w:rsidP="001D1764">
            <w:pPr>
              <w:jc w:val="both"/>
              <w:rPr>
                <w:color w:val="000000" w:themeColor="text1"/>
                <w:sz w:val="22"/>
                <w:szCs w:val="22"/>
              </w:rPr>
            </w:pPr>
            <w:r w:rsidRPr="009D25F2">
              <w:rPr>
                <w:color w:val="000000" w:themeColor="text1"/>
                <w:sz w:val="22"/>
                <w:szCs w:val="22"/>
              </w:rPr>
              <w:t>Užpildytas SPS 4 priedas - Pasiūlymas</w:t>
            </w:r>
          </w:p>
        </w:tc>
        <w:tc>
          <w:tcPr>
            <w:tcW w:w="1134" w:type="dxa"/>
          </w:tcPr>
          <w:p w14:paraId="09781D52" w14:textId="2CA6C454" w:rsidR="001D1764" w:rsidRPr="009D25F2" w:rsidRDefault="009418C9" w:rsidP="009418C9">
            <w:pPr>
              <w:rPr>
                <w:color w:val="000000" w:themeColor="text1"/>
                <w:sz w:val="22"/>
                <w:szCs w:val="22"/>
              </w:rPr>
            </w:pPr>
            <w:r>
              <w:rPr>
                <w:color w:val="000000" w:themeColor="text1"/>
                <w:sz w:val="22"/>
                <w:szCs w:val="22"/>
              </w:rPr>
              <w:t>2</w:t>
            </w:r>
          </w:p>
        </w:tc>
        <w:tc>
          <w:tcPr>
            <w:tcW w:w="1701" w:type="dxa"/>
          </w:tcPr>
          <w:p w14:paraId="60099925" w14:textId="288CB67A" w:rsidR="001D1764" w:rsidRPr="009D25F2" w:rsidRDefault="00B53A02" w:rsidP="001D1764">
            <w:pPr>
              <w:jc w:val="both"/>
              <w:rPr>
                <w:color w:val="000000" w:themeColor="text1"/>
                <w:sz w:val="22"/>
                <w:szCs w:val="22"/>
              </w:rPr>
            </w:pPr>
            <w:r w:rsidRPr="009D25F2">
              <w:rPr>
                <w:color w:val="000000" w:themeColor="text1"/>
                <w:sz w:val="22"/>
                <w:szCs w:val="22"/>
              </w:rPr>
              <w:t>ne</w:t>
            </w:r>
          </w:p>
        </w:tc>
      </w:tr>
      <w:tr w:rsidR="006A7904" w:rsidRPr="009D25F2" w14:paraId="0345ADBD" w14:textId="77777777" w:rsidTr="005030AA">
        <w:tc>
          <w:tcPr>
            <w:tcW w:w="646" w:type="dxa"/>
          </w:tcPr>
          <w:p w14:paraId="690D40F4" w14:textId="25AE1D3F" w:rsidR="006A7904" w:rsidRPr="009D25F2" w:rsidRDefault="00B53A02" w:rsidP="0002615B">
            <w:pPr>
              <w:jc w:val="both"/>
              <w:rPr>
                <w:color w:val="000000" w:themeColor="text1"/>
                <w:sz w:val="22"/>
                <w:szCs w:val="22"/>
              </w:rPr>
            </w:pPr>
            <w:r>
              <w:rPr>
                <w:color w:val="000000" w:themeColor="text1"/>
                <w:sz w:val="22"/>
                <w:szCs w:val="22"/>
              </w:rPr>
              <w:t>4</w:t>
            </w:r>
          </w:p>
        </w:tc>
        <w:tc>
          <w:tcPr>
            <w:tcW w:w="6583" w:type="dxa"/>
          </w:tcPr>
          <w:p w14:paraId="3C81BE56" w14:textId="7FE67EC3" w:rsidR="006A7904" w:rsidRPr="009D25F2" w:rsidRDefault="009418C9" w:rsidP="0002615B">
            <w:pPr>
              <w:jc w:val="both"/>
              <w:rPr>
                <w:color w:val="000000" w:themeColor="text1"/>
                <w:sz w:val="22"/>
                <w:szCs w:val="22"/>
              </w:rPr>
            </w:pPr>
            <w:r w:rsidRPr="009418C9">
              <w:rPr>
                <w:color w:val="000000" w:themeColor="text1"/>
                <w:sz w:val="22"/>
                <w:szCs w:val="22"/>
              </w:rPr>
              <w:t>Įgaliojimas Dalikaitei Savickei VIA-2024-08-07</w:t>
            </w:r>
          </w:p>
        </w:tc>
        <w:tc>
          <w:tcPr>
            <w:tcW w:w="1134" w:type="dxa"/>
          </w:tcPr>
          <w:p w14:paraId="586FC015" w14:textId="489A0CE7" w:rsidR="006A7904" w:rsidRPr="009D25F2" w:rsidRDefault="009418C9" w:rsidP="00C32B11">
            <w:pPr>
              <w:jc w:val="center"/>
              <w:rPr>
                <w:color w:val="000000" w:themeColor="text1"/>
                <w:sz w:val="22"/>
                <w:szCs w:val="22"/>
              </w:rPr>
            </w:pPr>
            <w:r>
              <w:rPr>
                <w:color w:val="000000" w:themeColor="text1"/>
                <w:sz w:val="22"/>
                <w:szCs w:val="22"/>
              </w:rPr>
              <w:t>1</w:t>
            </w:r>
          </w:p>
        </w:tc>
        <w:tc>
          <w:tcPr>
            <w:tcW w:w="1701" w:type="dxa"/>
          </w:tcPr>
          <w:p w14:paraId="5228D379" w14:textId="1EA872EC" w:rsidR="006A7904" w:rsidRPr="009D25F2" w:rsidRDefault="00B53A02" w:rsidP="0002615B">
            <w:pPr>
              <w:jc w:val="both"/>
              <w:rPr>
                <w:color w:val="000000" w:themeColor="text1"/>
                <w:sz w:val="22"/>
                <w:szCs w:val="22"/>
              </w:rPr>
            </w:pPr>
            <w:r w:rsidRPr="009D25F2">
              <w:rPr>
                <w:color w:val="000000" w:themeColor="text1"/>
                <w:sz w:val="22"/>
                <w:szCs w:val="22"/>
              </w:rPr>
              <w:t>ne</w:t>
            </w:r>
          </w:p>
        </w:tc>
      </w:tr>
      <w:tr w:rsidR="008D6DB8" w:rsidRPr="009D25F2" w14:paraId="2B7D7E17" w14:textId="77777777" w:rsidTr="00794367">
        <w:tc>
          <w:tcPr>
            <w:tcW w:w="646" w:type="dxa"/>
            <w:tcBorders>
              <w:bottom w:val="single" w:sz="4" w:space="0" w:color="auto"/>
            </w:tcBorders>
          </w:tcPr>
          <w:p w14:paraId="6BD63478" w14:textId="23A4BFA6" w:rsidR="008D6DB8" w:rsidRPr="009D25F2" w:rsidRDefault="00B53A02" w:rsidP="0002615B">
            <w:pPr>
              <w:jc w:val="both"/>
              <w:rPr>
                <w:color w:val="000000" w:themeColor="text1"/>
                <w:sz w:val="22"/>
                <w:szCs w:val="22"/>
              </w:rPr>
            </w:pPr>
            <w:r>
              <w:rPr>
                <w:color w:val="000000" w:themeColor="text1"/>
                <w:sz w:val="22"/>
                <w:szCs w:val="22"/>
              </w:rPr>
              <w:t>5</w:t>
            </w:r>
          </w:p>
        </w:tc>
        <w:tc>
          <w:tcPr>
            <w:tcW w:w="6583" w:type="dxa"/>
            <w:tcBorders>
              <w:bottom w:val="single" w:sz="4" w:space="0" w:color="auto"/>
            </w:tcBorders>
          </w:tcPr>
          <w:p w14:paraId="13A7C80C" w14:textId="12E6EAAC" w:rsidR="008D6DB8" w:rsidRPr="009D25F2" w:rsidRDefault="00B53A02" w:rsidP="0002615B">
            <w:pPr>
              <w:jc w:val="both"/>
              <w:rPr>
                <w:color w:val="000000" w:themeColor="text1"/>
                <w:sz w:val="22"/>
                <w:szCs w:val="22"/>
              </w:rPr>
            </w:pPr>
            <w:r w:rsidRPr="00B53A02">
              <w:rPr>
                <w:color w:val="000000" w:themeColor="text1"/>
                <w:sz w:val="22"/>
                <w:szCs w:val="22"/>
              </w:rPr>
              <w:t>4_BPS priedai AK</w:t>
            </w:r>
          </w:p>
        </w:tc>
        <w:tc>
          <w:tcPr>
            <w:tcW w:w="1134" w:type="dxa"/>
            <w:tcBorders>
              <w:bottom w:val="single" w:sz="4" w:space="0" w:color="auto"/>
            </w:tcBorders>
          </w:tcPr>
          <w:p w14:paraId="26B22FEE" w14:textId="790126B7" w:rsidR="008D6DB8" w:rsidRPr="009D25F2" w:rsidRDefault="00B53A02" w:rsidP="00C32B11">
            <w:pPr>
              <w:jc w:val="center"/>
              <w:rPr>
                <w:color w:val="000000" w:themeColor="text1"/>
                <w:sz w:val="22"/>
                <w:szCs w:val="22"/>
              </w:rPr>
            </w:pPr>
            <w:r>
              <w:rPr>
                <w:color w:val="000000" w:themeColor="text1"/>
                <w:sz w:val="22"/>
                <w:szCs w:val="22"/>
              </w:rPr>
              <w:t>2</w:t>
            </w:r>
          </w:p>
        </w:tc>
        <w:tc>
          <w:tcPr>
            <w:tcW w:w="1701" w:type="dxa"/>
            <w:tcBorders>
              <w:bottom w:val="single" w:sz="4" w:space="0" w:color="auto"/>
            </w:tcBorders>
          </w:tcPr>
          <w:p w14:paraId="1CE58073" w14:textId="072775AE" w:rsidR="008D6DB8" w:rsidRPr="009D25F2" w:rsidRDefault="00B53A02" w:rsidP="0002615B">
            <w:pPr>
              <w:jc w:val="both"/>
              <w:rPr>
                <w:color w:val="000000" w:themeColor="text1"/>
                <w:sz w:val="22"/>
                <w:szCs w:val="22"/>
              </w:rPr>
            </w:pPr>
            <w:r w:rsidRPr="009D25F2">
              <w:rPr>
                <w:color w:val="000000" w:themeColor="text1"/>
                <w:sz w:val="22"/>
                <w:szCs w:val="22"/>
              </w:rPr>
              <w:t>ne</w:t>
            </w:r>
          </w:p>
        </w:tc>
      </w:tr>
      <w:tr w:rsidR="00235A85" w:rsidRPr="009D25F2" w14:paraId="18E5ED58" w14:textId="77777777" w:rsidTr="00B53A02">
        <w:tc>
          <w:tcPr>
            <w:tcW w:w="646" w:type="dxa"/>
          </w:tcPr>
          <w:p w14:paraId="58983CEA" w14:textId="025911E9" w:rsidR="00235A85" w:rsidRPr="009D25F2" w:rsidRDefault="00B53A02" w:rsidP="0002615B">
            <w:pPr>
              <w:jc w:val="both"/>
              <w:rPr>
                <w:color w:val="000000" w:themeColor="text1"/>
                <w:sz w:val="22"/>
                <w:szCs w:val="22"/>
              </w:rPr>
            </w:pPr>
            <w:r>
              <w:rPr>
                <w:color w:val="000000" w:themeColor="text1"/>
                <w:sz w:val="22"/>
                <w:szCs w:val="22"/>
              </w:rPr>
              <w:t>6</w:t>
            </w:r>
          </w:p>
        </w:tc>
        <w:tc>
          <w:tcPr>
            <w:tcW w:w="6583" w:type="dxa"/>
          </w:tcPr>
          <w:p w14:paraId="6365B99E" w14:textId="4912F582" w:rsidR="00235A85" w:rsidRPr="009D25F2" w:rsidRDefault="00B53A02" w:rsidP="0002615B">
            <w:pPr>
              <w:jc w:val="both"/>
              <w:rPr>
                <w:color w:val="000000" w:themeColor="text1"/>
                <w:sz w:val="22"/>
                <w:szCs w:val="22"/>
              </w:rPr>
            </w:pPr>
            <w:r>
              <w:rPr>
                <w:color w:val="000000" w:themeColor="text1"/>
                <w:sz w:val="22"/>
                <w:szCs w:val="22"/>
              </w:rPr>
              <w:t>Katalogai</w:t>
            </w:r>
          </w:p>
        </w:tc>
        <w:tc>
          <w:tcPr>
            <w:tcW w:w="1134" w:type="dxa"/>
          </w:tcPr>
          <w:p w14:paraId="508ECFB8" w14:textId="047BE753" w:rsidR="00235A85" w:rsidRPr="009D25F2" w:rsidRDefault="00B53A02" w:rsidP="00C32B11">
            <w:pPr>
              <w:jc w:val="center"/>
              <w:rPr>
                <w:color w:val="000000" w:themeColor="text1"/>
                <w:sz w:val="22"/>
                <w:szCs w:val="22"/>
              </w:rPr>
            </w:pPr>
            <w:r>
              <w:rPr>
                <w:color w:val="000000" w:themeColor="text1"/>
                <w:sz w:val="22"/>
                <w:szCs w:val="22"/>
              </w:rPr>
              <w:t>ZIP</w:t>
            </w:r>
          </w:p>
        </w:tc>
        <w:tc>
          <w:tcPr>
            <w:tcW w:w="1701" w:type="dxa"/>
          </w:tcPr>
          <w:p w14:paraId="11C3A036" w14:textId="40F19D5A" w:rsidR="00235A85" w:rsidRPr="009D25F2" w:rsidRDefault="00B53A02" w:rsidP="0002615B">
            <w:pPr>
              <w:jc w:val="both"/>
              <w:rPr>
                <w:color w:val="000000" w:themeColor="text1"/>
                <w:sz w:val="22"/>
                <w:szCs w:val="22"/>
              </w:rPr>
            </w:pPr>
            <w:r w:rsidRPr="009D25F2">
              <w:rPr>
                <w:color w:val="000000" w:themeColor="text1"/>
                <w:sz w:val="22"/>
                <w:szCs w:val="22"/>
              </w:rPr>
              <w:t>ne</w:t>
            </w:r>
          </w:p>
        </w:tc>
      </w:tr>
      <w:tr w:rsidR="00B53A02" w:rsidRPr="009D25F2" w14:paraId="1BC8E589" w14:textId="77777777" w:rsidTr="00794367">
        <w:tc>
          <w:tcPr>
            <w:tcW w:w="646" w:type="dxa"/>
            <w:tcBorders>
              <w:bottom w:val="single" w:sz="4" w:space="0" w:color="auto"/>
            </w:tcBorders>
          </w:tcPr>
          <w:p w14:paraId="33C14174" w14:textId="2E10B983" w:rsidR="00B53A02" w:rsidRPr="009D25F2" w:rsidRDefault="00B53A02" w:rsidP="0002615B">
            <w:pPr>
              <w:jc w:val="both"/>
              <w:rPr>
                <w:color w:val="000000" w:themeColor="text1"/>
                <w:sz w:val="22"/>
                <w:szCs w:val="22"/>
              </w:rPr>
            </w:pPr>
            <w:r>
              <w:rPr>
                <w:color w:val="000000" w:themeColor="text1"/>
                <w:sz w:val="22"/>
                <w:szCs w:val="22"/>
              </w:rPr>
              <w:t>7</w:t>
            </w:r>
          </w:p>
        </w:tc>
        <w:tc>
          <w:tcPr>
            <w:tcW w:w="6583" w:type="dxa"/>
            <w:tcBorders>
              <w:bottom w:val="single" w:sz="4" w:space="0" w:color="auto"/>
            </w:tcBorders>
          </w:tcPr>
          <w:p w14:paraId="17F8CF04" w14:textId="79E5B057" w:rsidR="00B53A02" w:rsidRDefault="00B53A02" w:rsidP="0002615B">
            <w:pPr>
              <w:jc w:val="both"/>
              <w:rPr>
                <w:color w:val="000000" w:themeColor="text1"/>
                <w:sz w:val="22"/>
                <w:szCs w:val="22"/>
              </w:rPr>
            </w:pPr>
            <w:r>
              <w:rPr>
                <w:color w:val="000000" w:themeColor="text1"/>
                <w:sz w:val="22"/>
                <w:szCs w:val="22"/>
              </w:rPr>
              <w:t>CE ir susijusi informacija</w:t>
            </w:r>
          </w:p>
        </w:tc>
        <w:tc>
          <w:tcPr>
            <w:tcW w:w="1134" w:type="dxa"/>
            <w:tcBorders>
              <w:bottom w:val="single" w:sz="4" w:space="0" w:color="auto"/>
            </w:tcBorders>
          </w:tcPr>
          <w:p w14:paraId="3F2A980E" w14:textId="58D185A6" w:rsidR="00B53A02" w:rsidRPr="009D25F2" w:rsidRDefault="00B53A02" w:rsidP="00C32B11">
            <w:pPr>
              <w:jc w:val="center"/>
              <w:rPr>
                <w:color w:val="000000" w:themeColor="text1"/>
                <w:sz w:val="22"/>
                <w:szCs w:val="22"/>
              </w:rPr>
            </w:pPr>
            <w:r>
              <w:rPr>
                <w:color w:val="000000" w:themeColor="text1"/>
                <w:sz w:val="22"/>
                <w:szCs w:val="22"/>
              </w:rPr>
              <w:t>ZIP</w:t>
            </w:r>
          </w:p>
        </w:tc>
        <w:tc>
          <w:tcPr>
            <w:tcW w:w="1701" w:type="dxa"/>
            <w:tcBorders>
              <w:bottom w:val="single" w:sz="4" w:space="0" w:color="auto"/>
            </w:tcBorders>
          </w:tcPr>
          <w:p w14:paraId="6018357D" w14:textId="7579447C" w:rsidR="00B53A02" w:rsidRPr="009D25F2" w:rsidRDefault="00B53A02" w:rsidP="0002615B">
            <w:pPr>
              <w:jc w:val="both"/>
              <w:rPr>
                <w:color w:val="000000" w:themeColor="text1"/>
                <w:sz w:val="22"/>
                <w:szCs w:val="22"/>
              </w:rPr>
            </w:pPr>
            <w:r w:rsidRPr="009D25F2">
              <w:rPr>
                <w:color w:val="000000" w:themeColor="text1"/>
                <w:sz w:val="22"/>
                <w:szCs w:val="22"/>
              </w:rPr>
              <w:t>ne</w:t>
            </w:r>
          </w:p>
        </w:tc>
      </w:tr>
    </w:tbl>
    <w:p w14:paraId="4A281F0F" w14:textId="77777777" w:rsidR="00524FF5" w:rsidRPr="009D25F2" w:rsidRDefault="00524FF5" w:rsidP="0002615B">
      <w:pPr>
        <w:ind w:firstLine="851"/>
        <w:jc w:val="both"/>
        <w:rPr>
          <w:color w:val="000000" w:themeColor="text1"/>
          <w:sz w:val="16"/>
          <w:szCs w:val="16"/>
        </w:rPr>
      </w:pPr>
    </w:p>
    <w:p w14:paraId="6B0D952E" w14:textId="50526FA1" w:rsidR="00B64E28" w:rsidRPr="009D25F2" w:rsidRDefault="00B64E28" w:rsidP="00794367">
      <w:pPr>
        <w:spacing w:line="276" w:lineRule="auto"/>
        <w:ind w:left="142" w:firstLine="440"/>
        <w:jc w:val="both"/>
        <w:rPr>
          <w:sz w:val="22"/>
          <w:szCs w:val="22"/>
          <w:lang w:eastAsia="lt-LT"/>
        </w:rPr>
      </w:pPr>
      <w:r w:rsidRPr="009D25F2">
        <w:rPr>
          <w:spacing w:val="-4"/>
          <w:sz w:val="22"/>
          <w:szCs w:val="22"/>
          <w:lang w:eastAsia="lt-LT"/>
        </w:rPr>
        <w:t xml:space="preserve">   Ši pasiūlyme nurodyta informacija </w:t>
      </w:r>
      <w:r w:rsidRPr="009D25F2">
        <w:rPr>
          <w:spacing w:val="-4"/>
          <w:sz w:val="22"/>
          <w:szCs w:val="22"/>
          <w:u w:val="single"/>
          <w:lang w:eastAsia="lt-LT"/>
        </w:rPr>
        <w:t>yra konfidenciali</w:t>
      </w:r>
      <w:r w:rsidRPr="009D25F2">
        <w:rPr>
          <w:spacing w:val="-4"/>
          <w:sz w:val="22"/>
          <w:szCs w:val="22"/>
          <w:lang w:eastAsia="lt-LT"/>
        </w:rPr>
        <w:t xml:space="preserve"> </w:t>
      </w:r>
      <w:r w:rsidRPr="009D25F2">
        <w:rPr>
          <w:i/>
          <w:iCs/>
          <w:spacing w:val="-4"/>
          <w:sz w:val="22"/>
          <w:szCs w:val="22"/>
          <w:lang w:eastAsia="lt-LT"/>
        </w:rPr>
        <w:t>/perkančioji organizacija šios informacijos</w:t>
      </w:r>
      <w:r w:rsidRPr="009D25F2">
        <w:rPr>
          <w:i/>
          <w:iCs/>
          <w:sz w:val="22"/>
          <w:szCs w:val="22"/>
          <w:lang w:eastAsia="lt-LT"/>
        </w:rPr>
        <w:t xml:space="preserve"> negali atskleisti tretiesiems asmenims/</w:t>
      </w:r>
      <w:r w:rsidRPr="009D25F2">
        <w:rPr>
          <w:sz w:val="22"/>
          <w:szCs w:val="22"/>
          <w:lang w:eastAsia="lt-LT"/>
        </w:rPr>
        <w:t>:</w:t>
      </w:r>
    </w:p>
    <w:tbl>
      <w:tblPr>
        <w:tblW w:w="1011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
        <w:gridCol w:w="2835"/>
        <w:gridCol w:w="3261"/>
        <w:gridCol w:w="3543"/>
      </w:tblGrid>
      <w:tr w:rsidR="001D1764" w:rsidRPr="009D25F2" w14:paraId="088CCAF2" w14:textId="77777777" w:rsidTr="00F70F57">
        <w:trPr>
          <w:trHeight w:val="723"/>
        </w:trPr>
        <w:tc>
          <w:tcPr>
            <w:tcW w:w="477" w:type="dxa"/>
            <w:tcBorders>
              <w:top w:val="single" w:sz="4" w:space="0" w:color="auto"/>
              <w:left w:val="single" w:sz="4" w:space="0" w:color="auto"/>
              <w:bottom w:val="single" w:sz="4" w:space="0" w:color="auto"/>
              <w:right w:val="single" w:sz="4" w:space="0" w:color="auto"/>
            </w:tcBorders>
            <w:vAlign w:val="center"/>
          </w:tcPr>
          <w:p w14:paraId="07546F81" w14:textId="77777777" w:rsidR="009D25F2" w:rsidRDefault="001D1764" w:rsidP="001D1764">
            <w:pPr>
              <w:ind w:left="-53" w:right="-102"/>
              <w:jc w:val="center"/>
              <w:rPr>
                <w:sz w:val="20"/>
                <w:szCs w:val="20"/>
                <w:lang w:eastAsia="lt-LT"/>
              </w:rPr>
            </w:pPr>
            <w:r w:rsidRPr="009D25F2">
              <w:rPr>
                <w:sz w:val="20"/>
                <w:szCs w:val="20"/>
                <w:lang w:eastAsia="lt-LT"/>
              </w:rPr>
              <w:t>Eil</w:t>
            </w:r>
            <w:r w:rsidR="009D25F2" w:rsidRPr="009D25F2">
              <w:rPr>
                <w:sz w:val="20"/>
                <w:szCs w:val="20"/>
                <w:lang w:eastAsia="lt-LT"/>
              </w:rPr>
              <w:t>.</w:t>
            </w:r>
          </w:p>
          <w:p w14:paraId="70A13215" w14:textId="198E68BA" w:rsidR="001D1764" w:rsidRPr="009D25F2" w:rsidRDefault="001D1764" w:rsidP="001D1764">
            <w:pPr>
              <w:ind w:left="-53" w:right="-102"/>
              <w:jc w:val="center"/>
              <w:rPr>
                <w:sz w:val="21"/>
                <w:szCs w:val="21"/>
                <w:lang w:eastAsia="lt-LT"/>
              </w:rPr>
            </w:pPr>
            <w:r w:rsidRPr="009D25F2">
              <w:rPr>
                <w:sz w:val="20"/>
                <w:szCs w:val="20"/>
                <w:lang w:eastAsia="lt-LT"/>
              </w:rPr>
              <w:t>Nr.</w:t>
            </w:r>
          </w:p>
        </w:tc>
        <w:tc>
          <w:tcPr>
            <w:tcW w:w="2835" w:type="dxa"/>
            <w:tcBorders>
              <w:top w:val="single" w:sz="4" w:space="0" w:color="auto"/>
              <w:left w:val="single" w:sz="4" w:space="0" w:color="auto"/>
              <w:bottom w:val="single" w:sz="4" w:space="0" w:color="auto"/>
              <w:right w:val="single" w:sz="4" w:space="0" w:color="auto"/>
            </w:tcBorders>
            <w:vAlign w:val="center"/>
          </w:tcPr>
          <w:p w14:paraId="180B519A" w14:textId="77777777" w:rsidR="001D1764" w:rsidRPr="009D25F2" w:rsidRDefault="001D1764" w:rsidP="001D1764">
            <w:pPr>
              <w:jc w:val="center"/>
              <w:rPr>
                <w:sz w:val="20"/>
                <w:szCs w:val="20"/>
                <w:lang w:eastAsia="lt-LT"/>
              </w:rPr>
            </w:pPr>
            <w:r w:rsidRPr="009D25F2">
              <w:rPr>
                <w:i/>
                <w:iCs/>
                <w:sz w:val="20"/>
                <w:szCs w:val="20"/>
                <w:lang w:eastAsia="lt-LT"/>
              </w:rPr>
              <w:t>Pateikto</w:t>
            </w:r>
            <w:r w:rsidRPr="009D25F2">
              <w:rPr>
                <w:sz w:val="20"/>
                <w:szCs w:val="20"/>
                <w:lang w:eastAsia="lt-LT"/>
              </w:rPr>
              <w:t xml:space="preserve"> dokumento pavadinimas</w:t>
            </w:r>
          </w:p>
          <w:p w14:paraId="14C3078A" w14:textId="05462E22" w:rsidR="001D1764" w:rsidRPr="009D25F2" w:rsidRDefault="001D1764" w:rsidP="001D1764">
            <w:pPr>
              <w:jc w:val="center"/>
              <w:rPr>
                <w:sz w:val="21"/>
                <w:szCs w:val="21"/>
                <w:lang w:eastAsia="lt-LT"/>
              </w:rPr>
            </w:pPr>
            <w:r w:rsidRPr="009D25F2">
              <w:rPr>
                <w:sz w:val="20"/>
                <w:szCs w:val="20"/>
                <w:lang w:eastAsia="lt-LT"/>
              </w:rPr>
              <w:t>(rekomenduojama pavadinime vartoti žodį „Konfidencialu“)</w:t>
            </w:r>
          </w:p>
        </w:tc>
        <w:tc>
          <w:tcPr>
            <w:tcW w:w="3261" w:type="dxa"/>
            <w:tcBorders>
              <w:top w:val="single" w:sz="4" w:space="0" w:color="auto"/>
              <w:left w:val="single" w:sz="4" w:space="0" w:color="auto"/>
              <w:bottom w:val="single" w:sz="4" w:space="0" w:color="auto"/>
              <w:right w:val="single" w:sz="4" w:space="0" w:color="auto"/>
            </w:tcBorders>
            <w:vAlign w:val="center"/>
          </w:tcPr>
          <w:p w14:paraId="1904F29B" w14:textId="5820B2DB" w:rsidR="001D1764" w:rsidRPr="009D25F2" w:rsidRDefault="001D1764" w:rsidP="001D1764">
            <w:pPr>
              <w:jc w:val="center"/>
              <w:rPr>
                <w:sz w:val="21"/>
                <w:szCs w:val="21"/>
                <w:lang w:eastAsia="lt-LT"/>
              </w:rPr>
            </w:pPr>
            <w:r w:rsidRPr="009D25F2">
              <w:rPr>
                <w:sz w:val="20"/>
                <w:szCs w:val="20"/>
                <w:lang w:eastAsia="lt-LT"/>
              </w:rPr>
              <w:t>Dokumentas yra įkeltas šioje CVP IS pasiūlymo lango eilutėje („Prisegti dokumentai“ arba „Kvalifikaciniai klausimai“ prie atsakymo į klausimą)</w:t>
            </w:r>
          </w:p>
        </w:tc>
        <w:tc>
          <w:tcPr>
            <w:tcW w:w="3543" w:type="dxa"/>
            <w:tcBorders>
              <w:top w:val="single" w:sz="4" w:space="0" w:color="auto"/>
              <w:left w:val="single" w:sz="4" w:space="0" w:color="auto"/>
              <w:bottom w:val="single" w:sz="4" w:space="0" w:color="auto"/>
              <w:right w:val="single" w:sz="4" w:space="0" w:color="auto"/>
            </w:tcBorders>
          </w:tcPr>
          <w:p w14:paraId="6478C3BE" w14:textId="77777777" w:rsidR="001D1764" w:rsidRPr="009D25F2" w:rsidRDefault="001D1764" w:rsidP="001D1764">
            <w:pPr>
              <w:jc w:val="center"/>
              <w:rPr>
                <w:b/>
                <w:sz w:val="20"/>
                <w:szCs w:val="20"/>
                <w:lang w:eastAsia="lt-LT"/>
              </w:rPr>
            </w:pPr>
            <w:r w:rsidRPr="009D25F2">
              <w:rPr>
                <w:b/>
                <w:color w:val="FF0000"/>
                <w:sz w:val="20"/>
                <w:szCs w:val="20"/>
                <w:u w:val="single"/>
                <w:lang w:eastAsia="lt-LT"/>
              </w:rPr>
              <w:t>Konfidencialumą pagrindžiantis</w:t>
            </w:r>
            <w:r w:rsidRPr="009D25F2">
              <w:rPr>
                <w:b/>
                <w:color w:val="FF0000"/>
                <w:sz w:val="20"/>
                <w:szCs w:val="20"/>
                <w:lang w:eastAsia="lt-LT"/>
              </w:rPr>
              <w:t xml:space="preserve"> </w:t>
            </w:r>
            <w:r w:rsidRPr="009D25F2">
              <w:rPr>
                <w:b/>
                <w:color w:val="FF0000"/>
                <w:sz w:val="20"/>
                <w:szCs w:val="20"/>
                <w:u w:val="single"/>
                <w:lang w:eastAsia="lt-LT"/>
              </w:rPr>
              <w:t>įrodymas</w:t>
            </w:r>
            <w:r w:rsidRPr="009D25F2">
              <w:rPr>
                <w:b/>
                <w:color w:val="FF0000"/>
                <w:sz w:val="20"/>
                <w:szCs w:val="20"/>
                <w:lang w:eastAsia="lt-LT"/>
              </w:rPr>
              <w:t>/dokumentas*</w:t>
            </w:r>
          </w:p>
          <w:p w14:paraId="27C6969D" w14:textId="07FA42BE" w:rsidR="001D1764" w:rsidRPr="009D25F2" w:rsidRDefault="001D1764" w:rsidP="001D1764">
            <w:pPr>
              <w:jc w:val="center"/>
              <w:rPr>
                <w:sz w:val="21"/>
                <w:szCs w:val="21"/>
                <w:lang w:eastAsia="lt-LT"/>
              </w:rPr>
            </w:pPr>
            <w:r w:rsidRPr="009D25F2">
              <w:rPr>
                <w:sz w:val="20"/>
                <w:szCs w:val="20"/>
                <w:lang w:eastAsia="lt-LT"/>
              </w:rPr>
              <w:t xml:space="preserve">(nurodyti dokumentų, </w:t>
            </w:r>
            <w:r w:rsidRPr="009D25F2">
              <w:rPr>
                <w:sz w:val="20"/>
                <w:szCs w:val="20"/>
                <w:u w:val="single"/>
                <w:lang w:eastAsia="lt-LT"/>
              </w:rPr>
              <w:t>kuriuose argumentuojama ir/ar kita</w:t>
            </w:r>
            <w:r w:rsidRPr="009D25F2">
              <w:rPr>
                <w:sz w:val="20"/>
                <w:szCs w:val="20"/>
                <w:lang w:eastAsia="lt-LT"/>
              </w:rPr>
              <w:t>, pavadinimą) yra įkeltas šioje CVP IS pasiūlymo lango eilutėje („Prisegti dokumentai“)</w:t>
            </w:r>
          </w:p>
        </w:tc>
      </w:tr>
      <w:tr w:rsidR="00CE72E2" w:rsidRPr="009D25F2" w14:paraId="5D71454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1C526B73" w14:textId="77777777" w:rsidR="00CE72E2" w:rsidRPr="009D25F2"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20F0E3D6" w14:textId="77777777" w:rsidR="00CE72E2" w:rsidRPr="009D25F2"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5461400A" w14:textId="77777777" w:rsidR="00CE72E2" w:rsidRPr="009D25F2"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31E29B6C" w14:textId="298E0ECE" w:rsidR="00CE72E2" w:rsidRPr="009D25F2" w:rsidRDefault="00DE1B32" w:rsidP="00DE1B32">
            <w:pPr>
              <w:jc w:val="center"/>
              <w:rPr>
                <w:i/>
                <w:color w:val="FF0000"/>
                <w:sz w:val="20"/>
                <w:szCs w:val="20"/>
                <w:lang w:eastAsia="lt-LT"/>
              </w:rPr>
            </w:pPr>
            <w:r w:rsidRPr="009D25F2">
              <w:rPr>
                <w:i/>
                <w:color w:val="FF0000"/>
                <w:sz w:val="20"/>
                <w:szCs w:val="20"/>
                <w:lang w:eastAsia="lt-LT"/>
              </w:rPr>
              <w:t>Pateikiamas įrodymas ar dokumentas</w:t>
            </w:r>
          </w:p>
        </w:tc>
      </w:tr>
      <w:tr w:rsidR="00CE72E2" w:rsidRPr="009D25F2" w14:paraId="4F9ED91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5D7B2309" w14:textId="77777777" w:rsidR="00CE72E2" w:rsidRPr="009D25F2"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57FBE83C" w14:textId="77777777" w:rsidR="00CE72E2" w:rsidRPr="009D25F2"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76092913" w14:textId="77777777" w:rsidR="00CE72E2" w:rsidRPr="009D25F2"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879B197" w14:textId="77777777" w:rsidR="00CE72E2" w:rsidRPr="009D25F2" w:rsidRDefault="00CE72E2" w:rsidP="00CE72E2">
            <w:pPr>
              <w:jc w:val="both"/>
              <w:rPr>
                <w:sz w:val="22"/>
                <w:szCs w:val="22"/>
                <w:lang w:eastAsia="lt-LT"/>
              </w:rPr>
            </w:pPr>
          </w:p>
        </w:tc>
      </w:tr>
      <w:tr w:rsidR="00320244" w:rsidRPr="009D25F2" w14:paraId="23C56069"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776EBC45" w14:textId="77777777" w:rsidR="00320244" w:rsidRPr="009D25F2" w:rsidRDefault="00320244"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6E39ADD5" w14:textId="77777777" w:rsidR="00320244" w:rsidRPr="009D25F2" w:rsidRDefault="00320244"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35CEAD81" w14:textId="77777777" w:rsidR="00320244" w:rsidRPr="009D25F2" w:rsidRDefault="00320244"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4E301B5" w14:textId="77777777" w:rsidR="00320244" w:rsidRPr="009D25F2" w:rsidRDefault="00320244" w:rsidP="00CE72E2">
            <w:pPr>
              <w:jc w:val="both"/>
              <w:rPr>
                <w:sz w:val="22"/>
                <w:szCs w:val="22"/>
                <w:lang w:eastAsia="lt-LT"/>
              </w:rPr>
            </w:pPr>
          </w:p>
        </w:tc>
      </w:tr>
    </w:tbl>
    <w:p w14:paraId="142E5882" w14:textId="77777777" w:rsidR="003A225A" w:rsidRPr="009D25F2" w:rsidRDefault="003A225A" w:rsidP="00B64E28">
      <w:pPr>
        <w:ind w:firstLine="851"/>
        <w:jc w:val="both"/>
        <w:rPr>
          <w:color w:val="000000" w:themeColor="text1"/>
          <w:sz w:val="10"/>
          <w:szCs w:val="10"/>
        </w:rPr>
      </w:pPr>
    </w:p>
    <w:p w14:paraId="2C60D800" w14:textId="77777777" w:rsidR="00FA1BA5" w:rsidRPr="009D25F2" w:rsidRDefault="00FA1BA5" w:rsidP="00CE72E2">
      <w:pPr>
        <w:spacing w:line="276" w:lineRule="auto"/>
        <w:ind w:firstLine="851"/>
        <w:jc w:val="both"/>
        <w:rPr>
          <w:b/>
          <w:color w:val="000000"/>
          <w:sz w:val="10"/>
          <w:szCs w:val="10"/>
        </w:rPr>
      </w:pPr>
    </w:p>
    <w:p w14:paraId="567CAC5D" w14:textId="77777777" w:rsidR="00D5736F" w:rsidRPr="009D25F2" w:rsidRDefault="00D5736F" w:rsidP="00D5736F">
      <w:pPr>
        <w:ind w:firstLine="851"/>
        <w:jc w:val="both"/>
        <w:rPr>
          <w:color w:val="000000"/>
        </w:rPr>
      </w:pPr>
      <w:r w:rsidRPr="009D25F2">
        <w:rPr>
          <w:b/>
          <w:color w:val="000000"/>
        </w:rPr>
        <w:t>Pastaba</w:t>
      </w:r>
      <w:r w:rsidRPr="009D25F2">
        <w:rPr>
          <w:color w:val="000000"/>
        </w:rPr>
        <w:t>. Tiekėjui nenurodžius, kokia informacija yra konfidenciali, laikoma, kad konfidencialios informacijos pasiūlyme nėra.</w:t>
      </w:r>
    </w:p>
    <w:p w14:paraId="07ED42B5" w14:textId="77777777" w:rsidR="00D5736F" w:rsidRPr="009D25F2" w:rsidRDefault="00D5736F" w:rsidP="00D5736F">
      <w:pPr>
        <w:ind w:firstLine="851"/>
        <w:jc w:val="both"/>
        <w:rPr>
          <w:strike/>
          <w:color w:val="000000"/>
        </w:rPr>
      </w:pPr>
    </w:p>
    <w:p w14:paraId="3424D8D8" w14:textId="77777777" w:rsidR="00D5736F" w:rsidRPr="009D25F2" w:rsidRDefault="00D5736F" w:rsidP="00D5736F">
      <w:pPr>
        <w:tabs>
          <w:tab w:val="left" w:pos="851"/>
        </w:tabs>
        <w:jc w:val="both"/>
        <w:rPr>
          <w:b/>
          <w:color w:val="000000"/>
        </w:rPr>
      </w:pPr>
      <w:r w:rsidRPr="009D25F2">
        <w:rPr>
          <w:b/>
          <w:color w:val="000000"/>
        </w:rPr>
        <w:tab/>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0CB8E5A3" w14:textId="53DA4263" w:rsidR="00556B68" w:rsidRPr="009D25F2" w:rsidRDefault="00556B68" w:rsidP="0002615B">
      <w:pPr>
        <w:shd w:val="clear" w:color="auto" w:fill="FFFFFF"/>
        <w:jc w:val="both"/>
        <w:rPr>
          <w:color w:val="000000" w:themeColor="text1"/>
          <w:sz w:val="6"/>
          <w:szCs w:val="6"/>
        </w:rPr>
      </w:pPr>
    </w:p>
    <w:p w14:paraId="5F11C03A" w14:textId="2646406E" w:rsidR="00D43F4A" w:rsidRPr="009D25F2" w:rsidRDefault="00E82A8C" w:rsidP="0002615B">
      <w:pPr>
        <w:shd w:val="clear" w:color="auto" w:fill="FFFFFF"/>
        <w:jc w:val="both"/>
        <w:rPr>
          <w:color w:val="000000" w:themeColor="text1"/>
        </w:rPr>
      </w:pPr>
      <w:r>
        <w:rPr>
          <w:color w:val="000000" w:themeColor="text1"/>
        </w:rPr>
        <w:t xml:space="preserve">Teisininkė </w:t>
      </w:r>
      <w:r>
        <w:rPr>
          <w:color w:val="000000" w:themeColor="text1"/>
        </w:rPr>
        <w:tab/>
      </w:r>
      <w:r>
        <w:rPr>
          <w:color w:val="000000" w:themeColor="text1"/>
        </w:rPr>
        <w:tab/>
      </w:r>
      <w:r>
        <w:rPr>
          <w:color w:val="000000" w:themeColor="text1"/>
        </w:rPr>
        <w:tab/>
        <w:t>el. parašas</w:t>
      </w:r>
      <w:r>
        <w:rPr>
          <w:color w:val="000000" w:themeColor="text1"/>
        </w:rPr>
        <w:tab/>
      </w:r>
      <w:r>
        <w:rPr>
          <w:color w:val="000000" w:themeColor="text1"/>
        </w:rPr>
        <w:tab/>
        <w:t>Ema Dalikaitė-Savickė</w:t>
      </w:r>
    </w:p>
    <w:tbl>
      <w:tblPr>
        <w:tblW w:w="0" w:type="auto"/>
        <w:tblLayout w:type="fixed"/>
        <w:tblLook w:val="00A0" w:firstRow="1" w:lastRow="0" w:firstColumn="1" w:lastColumn="0" w:noHBand="0" w:noVBand="0"/>
      </w:tblPr>
      <w:tblGrid>
        <w:gridCol w:w="3284"/>
        <w:gridCol w:w="604"/>
        <w:gridCol w:w="1980"/>
        <w:gridCol w:w="701"/>
        <w:gridCol w:w="3354"/>
        <w:gridCol w:w="283"/>
      </w:tblGrid>
      <w:tr w:rsidR="00524FF5" w:rsidRPr="009D25F2" w14:paraId="68E38FE0" w14:textId="77777777" w:rsidTr="008D6DB8">
        <w:trPr>
          <w:trHeight w:val="285"/>
        </w:trPr>
        <w:tc>
          <w:tcPr>
            <w:tcW w:w="3284" w:type="dxa"/>
            <w:tcBorders>
              <w:top w:val="nil"/>
              <w:left w:val="nil"/>
              <w:bottom w:val="single" w:sz="4" w:space="0" w:color="auto"/>
              <w:right w:val="nil"/>
            </w:tcBorders>
          </w:tcPr>
          <w:p w14:paraId="7E62BE28" w14:textId="77777777" w:rsidR="00524FF5" w:rsidRPr="009D25F2" w:rsidRDefault="00524FF5" w:rsidP="0002615B">
            <w:pPr>
              <w:ind w:right="-1"/>
              <w:rPr>
                <w:color w:val="000000" w:themeColor="text1"/>
              </w:rPr>
            </w:pPr>
          </w:p>
        </w:tc>
        <w:tc>
          <w:tcPr>
            <w:tcW w:w="604" w:type="dxa"/>
          </w:tcPr>
          <w:p w14:paraId="2D2603C3" w14:textId="77777777" w:rsidR="00524FF5" w:rsidRPr="009D25F2"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9D25F2" w:rsidRDefault="00524FF5" w:rsidP="0002615B">
            <w:pPr>
              <w:ind w:right="-1"/>
              <w:jc w:val="center"/>
              <w:rPr>
                <w:color w:val="000000" w:themeColor="text1"/>
              </w:rPr>
            </w:pPr>
          </w:p>
        </w:tc>
        <w:tc>
          <w:tcPr>
            <w:tcW w:w="701" w:type="dxa"/>
          </w:tcPr>
          <w:p w14:paraId="74E36FA5" w14:textId="77777777" w:rsidR="00524FF5" w:rsidRPr="009D25F2" w:rsidRDefault="00524FF5" w:rsidP="0002615B">
            <w:pPr>
              <w:ind w:right="-1"/>
              <w:jc w:val="center"/>
              <w:rPr>
                <w:color w:val="000000" w:themeColor="text1"/>
              </w:rPr>
            </w:pPr>
          </w:p>
        </w:tc>
        <w:tc>
          <w:tcPr>
            <w:tcW w:w="3354" w:type="dxa"/>
            <w:tcBorders>
              <w:top w:val="nil"/>
              <w:left w:val="nil"/>
              <w:bottom w:val="single" w:sz="4" w:space="0" w:color="auto"/>
              <w:right w:val="nil"/>
            </w:tcBorders>
          </w:tcPr>
          <w:p w14:paraId="543EF46B" w14:textId="77777777" w:rsidR="00524FF5" w:rsidRPr="009D25F2" w:rsidRDefault="00524FF5" w:rsidP="0002615B">
            <w:pPr>
              <w:ind w:right="-1"/>
              <w:jc w:val="right"/>
              <w:rPr>
                <w:color w:val="000000" w:themeColor="text1"/>
              </w:rPr>
            </w:pPr>
          </w:p>
        </w:tc>
        <w:tc>
          <w:tcPr>
            <w:tcW w:w="283" w:type="dxa"/>
          </w:tcPr>
          <w:p w14:paraId="0E3380DE" w14:textId="77777777" w:rsidR="00524FF5" w:rsidRPr="009D25F2" w:rsidRDefault="00524FF5" w:rsidP="0002615B">
            <w:pPr>
              <w:ind w:right="-1"/>
              <w:jc w:val="right"/>
              <w:rPr>
                <w:color w:val="000000" w:themeColor="text1"/>
              </w:rPr>
            </w:pPr>
          </w:p>
        </w:tc>
      </w:tr>
      <w:tr w:rsidR="00524FF5" w:rsidRPr="009D25F2" w14:paraId="59A20798" w14:textId="77777777" w:rsidTr="008D6DB8">
        <w:trPr>
          <w:trHeight w:val="186"/>
        </w:trPr>
        <w:tc>
          <w:tcPr>
            <w:tcW w:w="3284" w:type="dxa"/>
            <w:tcBorders>
              <w:top w:val="single" w:sz="4" w:space="0" w:color="auto"/>
              <w:left w:val="nil"/>
              <w:bottom w:val="nil"/>
              <w:right w:val="nil"/>
            </w:tcBorders>
          </w:tcPr>
          <w:p w14:paraId="7D136C4C" w14:textId="1BB743ED" w:rsidR="00524FF5" w:rsidRPr="009D25F2"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9D25F2">
              <w:rPr>
                <w:rFonts w:ascii="Times New Roman" w:hAnsi="Times New Roman"/>
                <w:color w:val="000000" w:themeColor="text1"/>
                <w:position w:val="6"/>
                <w:sz w:val="20"/>
                <w:szCs w:val="20"/>
                <w:lang w:val="lt-LT" w:eastAsia="en-US"/>
              </w:rPr>
              <w:t>(t</w:t>
            </w:r>
            <w:r w:rsidR="00524FF5" w:rsidRPr="009D25F2">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9D25F2"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9D25F2" w:rsidRDefault="008C6749" w:rsidP="007A7F60">
            <w:pPr>
              <w:ind w:right="-1"/>
              <w:jc w:val="center"/>
              <w:rPr>
                <w:color w:val="000000" w:themeColor="text1"/>
                <w:sz w:val="20"/>
                <w:szCs w:val="20"/>
              </w:rPr>
            </w:pPr>
            <w:r w:rsidRPr="009D25F2">
              <w:rPr>
                <w:color w:val="000000" w:themeColor="text1"/>
                <w:position w:val="6"/>
                <w:sz w:val="20"/>
                <w:szCs w:val="20"/>
              </w:rPr>
              <w:t>(p</w:t>
            </w:r>
            <w:r w:rsidR="00524FF5" w:rsidRPr="009D25F2">
              <w:rPr>
                <w:color w:val="000000" w:themeColor="text1"/>
                <w:position w:val="6"/>
                <w:sz w:val="20"/>
                <w:szCs w:val="20"/>
              </w:rPr>
              <w:t>arašas)</w:t>
            </w:r>
          </w:p>
        </w:tc>
        <w:tc>
          <w:tcPr>
            <w:tcW w:w="701" w:type="dxa"/>
          </w:tcPr>
          <w:p w14:paraId="108EB09D" w14:textId="77777777" w:rsidR="00524FF5" w:rsidRPr="009D25F2" w:rsidRDefault="00524FF5" w:rsidP="007A7F60">
            <w:pPr>
              <w:ind w:right="-1"/>
              <w:jc w:val="center"/>
              <w:rPr>
                <w:color w:val="000000" w:themeColor="text1"/>
                <w:sz w:val="20"/>
                <w:szCs w:val="20"/>
              </w:rPr>
            </w:pPr>
          </w:p>
        </w:tc>
        <w:tc>
          <w:tcPr>
            <w:tcW w:w="3354" w:type="dxa"/>
            <w:tcBorders>
              <w:top w:val="single" w:sz="4" w:space="0" w:color="auto"/>
              <w:left w:val="nil"/>
              <w:bottom w:val="nil"/>
              <w:right w:val="nil"/>
            </w:tcBorders>
          </w:tcPr>
          <w:p w14:paraId="4D1A379F" w14:textId="1FD8131A" w:rsidR="00524FF5" w:rsidRPr="009D25F2" w:rsidRDefault="008C6749" w:rsidP="007A7F60">
            <w:pPr>
              <w:ind w:right="-1"/>
              <w:jc w:val="center"/>
              <w:rPr>
                <w:color w:val="000000" w:themeColor="text1"/>
                <w:sz w:val="20"/>
                <w:szCs w:val="20"/>
              </w:rPr>
            </w:pPr>
            <w:r w:rsidRPr="009D25F2">
              <w:rPr>
                <w:color w:val="000000" w:themeColor="text1"/>
                <w:position w:val="6"/>
                <w:sz w:val="20"/>
                <w:szCs w:val="20"/>
              </w:rPr>
              <w:t>(v</w:t>
            </w:r>
            <w:r w:rsidR="00524FF5" w:rsidRPr="009D25F2">
              <w:rPr>
                <w:color w:val="000000" w:themeColor="text1"/>
                <w:position w:val="6"/>
                <w:sz w:val="20"/>
                <w:szCs w:val="20"/>
              </w:rPr>
              <w:t>ardas ir pavardė)</w:t>
            </w:r>
          </w:p>
        </w:tc>
        <w:tc>
          <w:tcPr>
            <w:tcW w:w="283" w:type="dxa"/>
          </w:tcPr>
          <w:p w14:paraId="01D4BEA2" w14:textId="77777777" w:rsidR="00524FF5" w:rsidRPr="009D25F2" w:rsidRDefault="00524FF5" w:rsidP="0002615B">
            <w:pPr>
              <w:ind w:right="-1"/>
              <w:jc w:val="center"/>
              <w:rPr>
                <w:color w:val="000000" w:themeColor="text1"/>
              </w:rPr>
            </w:pPr>
          </w:p>
        </w:tc>
      </w:tr>
    </w:tbl>
    <w:p w14:paraId="25A9359D" w14:textId="50B65370" w:rsidR="002B0439" w:rsidRPr="009D25F2" w:rsidRDefault="002B0439" w:rsidP="00323A7D">
      <w:pPr>
        <w:rPr>
          <w:sz w:val="10"/>
          <w:szCs w:val="10"/>
          <w:lang w:eastAsia="lt-LT"/>
        </w:rPr>
      </w:pPr>
    </w:p>
    <w:p w14:paraId="7DABBE95" w14:textId="77777777" w:rsidR="00556B68" w:rsidRPr="009D25F2" w:rsidRDefault="00556B68" w:rsidP="00323A7D">
      <w:pPr>
        <w:rPr>
          <w:sz w:val="10"/>
          <w:szCs w:val="10"/>
          <w:lang w:eastAsia="lt-LT"/>
        </w:rPr>
      </w:pPr>
    </w:p>
    <w:p w14:paraId="5455DF51" w14:textId="77777777" w:rsidR="004B73D6" w:rsidRPr="009D25F2" w:rsidRDefault="004B73D6" w:rsidP="004B73D6">
      <w:pPr>
        <w:ind w:right="-285"/>
        <w:rPr>
          <w:b/>
          <w:i/>
          <w:sz w:val="22"/>
          <w:szCs w:val="22"/>
          <w:lang w:eastAsia="lt-LT"/>
        </w:rPr>
      </w:pPr>
      <w:r w:rsidRPr="009D25F2">
        <w:rPr>
          <w:b/>
          <w:i/>
          <w:sz w:val="22"/>
          <w:szCs w:val="22"/>
          <w:lang w:eastAsia="lt-LT"/>
        </w:rPr>
        <w:t>Pasiūlymas turi būti pasirašytas tiekėjo vadovo ar jo įgalioto asmens parašu.</w:t>
      </w:r>
    </w:p>
    <w:sectPr w:rsidR="004B73D6" w:rsidRPr="009D25F2" w:rsidSect="00A6076D">
      <w:footerReference w:type="default" r:id="rId8"/>
      <w:pgSz w:w="11909" w:h="16834"/>
      <w:pgMar w:top="567" w:right="567" w:bottom="567"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6BB81" w14:textId="77777777" w:rsidR="00CC7DE1" w:rsidRDefault="00CC7DE1" w:rsidP="00846BA9">
      <w:r>
        <w:separator/>
      </w:r>
    </w:p>
  </w:endnote>
  <w:endnote w:type="continuationSeparator" w:id="0">
    <w:p w14:paraId="2FF54892" w14:textId="77777777" w:rsidR="00CC7DE1" w:rsidRDefault="00CC7DE1"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9EC45" w14:textId="3FB074E2" w:rsidR="002B0439" w:rsidRDefault="002B0439">
    <w:pPr>
      <w:pStyle w:val="Footer"/>
      <w:jc w:val="center"/>
    </w:pPr>
    <w:r>
      <w:fldChar w:fldCharType="begin"/>
    </w:r>
    <w:r>
      <w:instrText xml:space="preserve"> PAGE   \* MERGEFORMAT </w:instrText>
    </w:r>
    <w:r>
      <w:fldChar w:fldCharType="separate"/>
    </w:r>
    <w:r w:rsidR="007E1EE6">
      <w:rPr>
        <w:noProof/>
      </w:rPr>
      <w:t>2</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E0590" w14:textId="77777777" w:rsidR="00CC7DE1" w:rsidRDefault="00CC7DE1" w:rsidP="00846BA9">
      <w:r>
        <w:separator/>
      </w:r>
    </w:p>
  </w:footnote>
  <w:footnote w:type="continuationSeparator" w:id="0">
    <w:p w14:paraId="138F35B6" w14:textId="77777777" w:rsidR="00CC7DE1" w:rsidRDefault="00CC7DE1"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4"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6"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9"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0" w15:restartNumberingAfterBreak="0">
    <w:nsid w:val="41021C62"/>
    <w:multiLevelType w:val="singleLevel"/>
    <w:tmpl w:val="00000011"/>
    <w:lvl w:ilvl="0">
      <w:start w:val="1"/>
      <w:numFmt w:val="decimal"/>
      <w:lvlText w:val="%1."/>
      <w:lvlJc w:val="left"/>
      <w:pPr>
        <w:ind w:left="720" w:hanging="360"/>
      </w:pPr>
    </w:lvl>
  </w:abstractNum>
  <w:abstractNum w:abstractNumId="21"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2"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3"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5"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6"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7"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2" w15:restartNumberingAfterBreak="0">
    <w:nsid w:val="6C694712"/>
    <w:multiLevelType w:val="hybridMultilevel"/>
    <w:tmpl w:val="F4921582"/>
    <w:lvl w:ilvl="0" w:tplc="07EE977C">
      <w:start w:val="1"/>
      <w:numFmt w:val="decimal"/>
      <w:lvlText w:val="%1)"/>
      <w:lvlJc w:val="left"/>
      <w:pPr>
        <w:ind w:left="1080" w:hanging="360"/>
      </w:pPr>
      <w:rPr>
        <w:rFonts w:hint="default"/>
        <w:u w:val="single"/>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939554218">
    <w:abstractNumId w:val="0"/>
  </w:num>
  <w:num w:numId="2" w16cid:durableId="443310639">
    <w:abstractNumId w:val="13"/>
  </w:num>
  <w:num w:numId="3" w16cid:durableId="2032753078">
    <w:abstractNumId w:val="35"/>
  </w:num>
  <w:num w:numId="4" w16cid:durableId="1192456673">
    <w:abstractNumId w:val="40"/>
  </w:num>
  <w:num w:numId="5" w16cid:durableId="317616113">
    <w:abstractNumId w:val="21"/>
  </w:num>
  <w:num w:numId="6" w16cid:durableId="1488786462">
    <w:abstractNumId w:val="19"/>
  </w:num>
  <w:num w:numId="7" w16cid:durableId="47657480">
    <w:abstractNumId w:val="9"/>
  </w:num>
  <w:num w:numId="8" w16cid:durableId="271324152">
    <w:abstractNumId w:val="16"/>
  </w:num>
  <w:num w:numId="9" w16cid:durableId="1658415654">
    <w:abstractNumId w:val="37"/>
  </w:num>
  <w:num w:numId="10" w16cid:durableId="1123694720">
    <w:abstractNumId w:val="6"/>
  </w:num>
  <w:num w:numId="11" w16cid:durableId="2037386717">
    <w:abstractNumId w:val="34"/>
  </w:num>
  <w:num w:numId="12" w16cid:durableId="501972872">
    <w:abstractNumId w:val="33"/>
  </w:num>
  <w:num w:numId="13" w16cid:durableId="1286350611">
    <w:abstractNumId w:val="27"/>
  </w:num>
  <w:num w:numId="14" w16cid:durableId="1216433736">
    <w:abstractNumId w:val="8"/>
  </w:num>
  <w:num w:numId="15" w16cid:durableId="1703558708">
    <w:abstractNumId w:val="38"/>
  </w:num>
  <w:num w:numId="16" w16cid:durableId="1891384996">
    <w:abstractNumId w:val="39"/>
  </w:num>
  <w:num w:numId="17" w16cid:durableId="2033610947">
    <w:abstractNumId w:val="23"/>
  </w:num>
  <w:num w:numId="18" w16cid:durableId="542641293">
    <w:abstractNumId w:val="24"/>
  </w:num>
  <w:num w:numId="19" w16cid:durableId="2035492821">
    <w:abstractNumId w:val="18"/>
  </w:num>
  <w:num w:numId="20" w16cid:durableId="1332023345">
    <w:abstractNumId w:val="15"/>
  </w:num>
  <w:num w:numId="21" w16cid:durableId="1378628374">
    <w:abstractNumId w:val="22"/>
  </w:num>
  <w:num w:numId="22" w16cid:durableId="1185629108">
    <w:abstractNumId w:val="12"/>
  </w:num>
  <w:num w:numId="23" w16cid:durableId="863133993">
    <w:abstractNumId w:val="25"/>
  </w:num>
  <w:num w:numId="24" w16cid:durableId="1623418042">
    <w:abstractNumId w:val="31"/>
  </w:num>
  <w:num w:numId="25" w16cid:durableId="2132673988">
    <w:abstractNumId w:val="10"/>
  </w:num>
  <w:num w:numId="26" w16cid:durableId="1997760341">
    <w:abstractNumId w:val="41"/>
  </w:num>
  <w:num w:numId="27" w16cid:durableId="1394504541">
    <w:abstractNumId w:val="11"/>
  </w:num>
  <w:num w:numId="28" w16cid:durableId="2118791253">
    <w:abstractNumId w:val="7"/>
  </w:num>
  <w:num w:numId="29" w16cid:durableId="1102069821">
    <w:abstractNumId w:val="20"/>
  </w:num>
  <w:num w:numId="30" w16cid:durableId="2128809286">
    <w:abstractNumId w:val="14"/>
  </w:num>
  <w:num w:numId="31" w16cid:durableId="1913852672">
    <w:abstractNumId w:val="29"/>
  </w:num>
  <w:num w:numId="32" w16cid:durableId="269632425">
    <w:abstractNumId w:val="36"/>
  </w:num>
  <w:num w:numId="33" w16cid:durableId="1268152890">
    <w:abstractNumId w:val="28"/>
  </w:num>
  <w:num w:numId="34" w16cid:durableId="1769037442">
    <w:abstractNumId w:val="30"/>
  </w:num>
  <w:num w:numId="35" w16cid:durableId="15834469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70103936">
    <w:abstractNumId w:val="17"/>
  </w:num>
  <w:num w:numId="37" w16cid:durableId="1174495287">
    <w:abstractNumId w:val="26"/>
  </w:num>
  <w:num w:numId="38" w16cid:durableId="723258180">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FB1"/>
    <w:rsid w:val="00002BFB"/>
    <w:rsid w:val="0000319B"/>
    <w:rsid w:val="00003AA9"/>
    <w:rsid w:val="00003F81"/>
    <w:rsid w:val="00005408"/>
    <w:rsid w:val="00006518"/>
    <w:rsid w:val="00006C45"/>
    <w:rsid w:val="000117B2"/>
    <w:rsid w:val="00011C37"/>
    <w:rsid w:val="00012C84"/>
    <w:rsid w:val="00013780"/>
    <w:rsid w:val="00015872"/>
    <w:rsid w:val="00015F71"/>
    <w:rsid w:val="00017076"/>
    <w:rsid w:val="00020825"/>
    <w:rsid w:val="00020FF7"/>
    <w:rsid w:val="0002150A"/>
    <w:rsid w:val="00022676"/>
    <w:rsid w:val="000245CB"/>
    <w:rsid w:val="00024AEF"/>
    <w:rsid w:val="00024E9C"/>
    <w:rsid w:val="0002615B"/>
    <w:rsid w:val="0002675C"/>
    <w:rsid w:val="000276D4"/>
    <w:rsid w:val="00027AB4"/>
    <w:rsid w:val="00031671"/>
    <w:rsid w:val="000331E5"/>
    <w:rsid w:val="00033E06"/>
    <w:rsid w:val="00033F9F"/>
    <w:rsid w:val="0003417D"/>
    <w:rsid w:val="000348BA"/>
    <w:rsid w:val="00034F03"/>
    <w:rsid w:val="00035F45"/>
    <w:rsid w:val="000375F0"/>
    <w:rsid w:val="00040D50"/>
    <w:rsid w:val="00044BF4"/>
    <w:rsid w:val="00047508"/>
    <w:rsid w:val="000506A2"/>
    <w:rsid w:val="000512C6"/>
    <w:rsid w:val="00051B68"/>
    <w:rsid w:val="0005439E"/>
    <w:rsid w:val="000545EC"/>
    <w:rsid w:val="000579CC"/>
    <w:rsid w:val="00061D7A"/>
    <w:rsid w:val="00061DDC"/>
    <w:rsid w:val="0006242F"/>
    <w:rsid w:val="0006351C"/>
    <w:rsid w:val="00063A07"/>
    <w:rsid w:val="00063A0F"/>
    <w:rsid w:val="000652D0"/>
    <w:rsid w:val="00065BB2"/>
    <w:rsid w:val="0006632F"/>
    <w:rsid w:val="000675CD"/>
    <w:rsid w:val="00067B89"/>
    <w:rsid w:val="000709EC"/>
    <w:rsid w:val="00070D89"/>
    <w:rsid w:val="00073273"/>
    <w:rsid w:val="00074484"/>
    <w:rsid w:val="000779AE"/>
    <w:rsid w:val="0008003E"/>
    <w:rsid w:val="000801E2"/>
    <w:rsid w:val="00083A84"/>
    <w:rsid w:val="0008588C"/>
    <w:rsid w:val="00087494"/>
    <w:rsid w:val="000875B1"/>
    <w:rsid w:val="00087E8B"/>
    <w:rsid w:val="0009065F"/>
    <w:rsid w:val="0009136B"/>
    <w:rsid w:val="0009172A"/>
    <w:rsid w:val="00092277"/>
    <w:rsid w:val="0009309E"/>
    <w:rsid w:val="000935D7"/>
    <w:rsid w:val="00093789"/>
    <w:rsid w:val="00094A63"/>
    <w:rsid w:val="00095E61"/>
    <w:rsid w:val="000A0010"/>
    <w:rsid w:val="000A03D6"/>
    <w:rsid w:val="000A128D"/>
    <w:rsid w:val="000A2D37"/>
    <w:rsid w:val="000A3D86"/>
    <w:rsid w:val="000A4B5A"/>
    <w:rsid w:val="000A55B7"/>
    <w:rsid w:val="000A56EC"/>
    <w:rsid w:val="000A7F3A"/>
    <w:rsid w:val="000B03AC"/>
    <w:rsid w:val="000B085D"/>
    <w:rsid w:val="000B0D20"/>
    <w:rsid w:val="000B1A5B"/>
    <w:rsid w:val="000B1C8D"/>
    <w:rsid w:val="000B3218"/>
    <w:rsid w:val="000B3FBB"/>
    <w:rsid w:val="000B5C83"/>
    <w:rsid w:val="000B6813"/>
    <w:rsid w:val="000B7C56"/>
    <w:rsid w:val="000C1780"/>
    <w:rsid w:val="000C1ABF"/>
    <w:rsid w:val="000C38B4"/>
    <w:rsid w:val="000C4783"/>
    <w:rsid w:val="000C5A84"/>
    <w:rsid w:val="000C6A88"/>
    <w:rsid w:val="000C6EE5"/>
    <w:rsid w:val="000D06A0"/>
    <w:rsid w:val="000D06D9"/>
    <w:rsid w:val="000D0A15"/>
    <w:rsid w:val="000D1DE4"/>
    <w:rsid w:val="000D2970"/>
    <w:rsid w:val="000D4E40"/>
    <w:rsid w:val="000D52C8"/>
    <w:rsid w:val="000D5418"/>
    <w:rsid w:val="000E048F"/>
    <w:rsid w:val="000E0501"/>
    <w:rsid w:val="000E0775"/>
    <w:rsid w:val="000E080C"/>
    <w:rsid w:val="000E0A61"/>
    <w:rsid w:val="000E1C99"/>
    <w:rsid w:val="000E1FF9"/>
    <w:rsid w:val="000E20A9"/>
    <w:rsid w:val="000E3E56"/>
    <w:rsid w:val="000E4F76"/>
    <w:rsid w:val="000E535C"/>
    <w:rsid w:val="000E580E"/>
    <w:rsid w:val="000E68D9"/>
    <w:rsid w:val="000E77E2"/>
    <w:rsid w:val="000E7DCE"/>
    <w:rsid w:val="000F0012"/>
    <w:rsid w:val="000F0D97"/>
    <w:rsid w:val="000F2711"/>
    <w:rsid w:val="000F4A22"/>
    <w:rsid w:val="000F60BD"/>
    <w:rsid w:val="000F6E2F"/>
    <w:rsid w:val="00100C89"/>
    <w:rsid w:val="0010107E"/>
    <w:rsid w:val="00101330"/>
    <w:rsid w:val="00103549"/>
    <w:rsid w:val="001044DB"/>
    <w:rsid w:val="00104A93"/>
    <w:rsid w:val="0010508F"/>
    <w:rsid w:val="00105529"/>
    <w:rsid w:val="00105D41"/>
    <w:rsid w:val="001067C5"/>
    <w:rsid w:val="00107896"/>
    <w:rsid w:val="00111241"/>
    <w:rsid w:val="00111813"/>
    <w:rsid w:val="00114293"/>
    <w:rsid w:val="001156F0"/>
    <w:rsid w:val="00117A21"/>
    <w:rsid w:val="00117AF0"/>
    <w:rsid w:val="00117BEC"/>
    <w:rsid w:val="001226A8"/>
    <w:rsid w:val="00123C2D"/>
    <w:rsid w:val="00124936"/>
    <w:rsid w:val="00124AA1"/>
    <w:rsid w:val="00124F81"/>
    <w:rsid w:val="0012762F"/>
    <w:rsid w:val="00131559"/>
    <w:rsid w:val="00132A2F"/>
    <w:rsid w:val="00132F6D"/>
    <w:rsid w:val="001354CF"/>
    <w:rsid w:val="00135D96"/>
    <w:rsid w:val="00140B72"/>
    <w:rsid w:val="00140EA0"/>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201F"/>
    <w:rsid w:val="00163C69"/>
    <w:rsid w:val="00166E92"/>
    <w:rsid w:val="00171C33"/>
    <w:rsid w:val="00171D3A"/>
    <w:rsid w:val="00173293"/>
    <w:rsid w:val="001739CF"/>
    <w:rsid w:val="001744D3"/>
    <w:rsid w:val="00174942"/>
    <w:rsid w:val="00174A14"/>
    <w:rsid w:val="00174A5C"/>
    <w:rsid w:val="0017541A"/>
    <w:rsid w:val="00180206"/>
    <w:rsid w:val="001808DB"/>
    <w:rsid w:val="0018142B"/>
    <w:rsid w:val="0018286C"/>
    <w:rsid w:val="001833C0"/>
    <w:rsid w:val="00184F24"/>
    <w:rsid w:val="00185A7C"/>
    <w:rsid w:val="00185CA2"/>
    <w:rsid w:val="00186107"/>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1A08"/>
    <w:rsid w:val="001C211D"/>
    <w:rsid w:val="001C214B"/>
    <w:rsid w:val="001C2E68"/>
    <w:rsid w:val="001C3447"/>
    <w:rsid w:val="001C3689"/>
    <w:rsid w:val="001C4001"/>
    <w:rsid w:val="001C43A8"/>
    <w:rsid w:val="001C4836"/>
    <w:rsid w:val="001C4B68"/>
    <w:rsid w:val="001C66D2"/>
    <w:rsid w:val="001C7290"/>
    <w:rsid w:val="001C7A28"/>
    <w:rsid w:val="001D07FA"/>
    <w:rsid w:val="001D1060"/>
    <w:rsid w:val="001D1764"/>
    <w:rsid w:val="001D1B08"/>
    <w:rsid w:val="001D3725"/>
    <w:rsid w:val="001D3734"/>
    <w:rsid w:val="001D5619"/>
    <w:rsid w:val="001D744C"/>
    <w:rsid w:val="001D75A0"/>
    <w:rsid w:val="001E0C46"/>
    <w:rsid w:val="001E0E6B"/>
    <w:rsid w:val="001E14F8"/>
    <w:rsid w:val="001E1A56"/>
    <w:rsid w:val="001E2199"/>
    <w:rsid w:val="001E292B"/>
    <w:rsid w:val="001E2E71"/>
    <w:rsid w:val="001E30B5"/>
    <w:rsid w:val="001E4612"/>
    <w:rsid w:val="001E4DD9"/>
    <w:rsid w:val="001E4F86"/>
    <w:rsid w:val="001E5967"/>
    <w:rsid w:val="001E64E6"/>
    <w:rsid w:val="001E7BE0"/>
    <w:rsid w:val="001F100B"/>
    <w:rsid w:val="001F1DEA"/>
    <w:rsid w:val="001F234B"/>
    <w:rsid w:val="001F421E"/>
    <w:rsid w:val="001F4DE9"/>
    <w:rsid w:val="001F5B22"/>
    <w:rsid w:val="00200134"/>
    <w:rsid w:val="0020054A"/>
    <w:rsid w:val="00200E27"/>
    <w:rsid w:val="0020182E"/>
    <w:rsid w:val="00203175"/>
    <w:rsid w:val="0020394B"/>
    <w:rsid w:val="002065AE"/>
    <w:rsid w:val="00206EE0"/>
    <w:rsid w:val="00210DA7"/>
    <w:rsid w:val="00212556"/>
    <w:rsid w:val="00215C57"/>
    <w:rsid w:val="00216C37"/>
    <w:rsid w:val="002212EA"/>
    <w:rsid w:val="002213A3"/>
    <w:rsid w:val="00221413"/>
    <w:rsid w:val="002226A8"/>
    <w:rsid w:val="00223BDC"/>
    <w:rsid w:val="00223D82"/>
    <w:rsid w:val="002242CD"/>
    <w:rsid w:val="00224E8E"/>
    <w:rsid w:val="0022594A"/>
    <w:rsid w:val="00225BD9"/>
    <w:rsid w:val="00225F63"/>
    <w:rsid w:val="00227520"/>
    <w:rsid w:val="002334E4"/>
    <w:rsid w:val="00233919"/>
    <w:rsid w:val="00235536"/>
    <w:rsid w:val="00235A85"/>
    <w:rsid w:val="00235B27"/>
    <w:rsid w:val="00237193"/>
    <w:rsid w:val="0023761B"/>
    <w:rsid w:val="00237BE2"/>
    <w:rsid w:val="002401BA"/>
    <w:rsid w:val="002419EA"/>
    <w:rsid w:val="00241DBD"/>
    <w:rsid w:val="00245F73"/>
    <w:rsid w:val="00246FA6"/>
    <w:rsid w:val="0024742D"/>
    <w:rsid w:val="002506E7"/>
    <w:rsid w:val="00254C41"/>
    <w:rsid w:val="00255FA7"/>
    <w:rsid w:val="0026004E"/>
    <w:rsid w:val="00261257"/>
    <w:rsid w:val="00261FA5"/>
    <w:rsid w:val="002634DD"/>
    <w:rsid w:val="00264454"/>
    <w:rsid w:val="00266043"/>
    <w:rsid w:val="002663CD"/>
    <w:rsid w:val="00266C56"/>
    <w:rsid w:val="002716B8"/>
    <w:rsid w:val="00272E10"/>
    <w:rsid w:val="002735F5"/>
    <w:rsid w:val="0027372B"/>
    <w:rsid w:val="00275419"/>
    <w:rsid w:val="00275909"/>
    <w:rsid w:val="00275AD4"/>
    <w:rsid w:val="00275EDF"/>
    <w:rsid w:val="002769AF"/>
    <w:rsid w:val="00277B7B"/>
    <w:rsid w:val="00280364"/>
    <w:rsid w:val="00280C67"/>
    <w:rsid w:val="0028315B"/>
    <w:rsid w:val="002838AE"/>
    <w:rsid w:val="002842FA"/>
    <w:rsid w:val="00284968"/>
    <w:rsid w:val="00284AA0"/>
    <w:rsid w:val="00284EC1"/>
    <w:rsid w:val="0028589C"/>
    <w:rsid w:val="0028745D"/>
    <w:rsid w:val="00287532"/>
    <w:rsid w:val="00287895"/>
    <w:rsid w:val="0029002E"/>
    <w:rsid w:val="00290045"/>
    <w:rsid w:val="0029245D"/>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3EFB"/>
    <w:rsid w:val="002B4AD1"/>
    <w:rsid w:val="002B54B2"/>
    <w:rsid w:val="002B61A5"/>
    <w:rsid w:val="002B70C6"/>
    <w:rsid w:val="002B76C5"/>
    <w:rsid w:val="002B7999"/>
    <w:rsid w:val="002C1ACF"/>
    <w:rsid w:val="002C1FBF"/>
    <w:rsid w:val="002C4183"/>
    <w:rsid w:val="002C4861"/>
    <w:rsid w:val="002C4E96"/>
    <w:rsid w:val="002C5B94"/>
    <w:rsid w:val="002C68D0"/>
    <w:rsid w:val="002C7D12"/>
    <w:rsid w:val="002D05C6"/>
    <w:rsid w:val="002D0E52"/>
    <w:rsid w:val="002D3E83"/>
    <w:rsid w:val="002D4922"/>
    <w:rsid w:val="002D5379"/>
    <w:rsid w:val="002D5697"/>
    <w:rsid w:val="002D576D"/>
    <w:rsid w:val="002D58CB"/>
    <w:rsid w:val="002D5D2E"/>
    <w:rsid w:val="002D6BE0"/>
    <w:rsid w:val="002D7AC2"/>
    <w:rsid w:val="002E3D99"/>
    <w:rsid w:val="002E60BC"/>
    <w:rsid w:val="002E6157"/>
    <w:rsid w:val="002E6243"/>
    <w:rsid w:val="002E64AC"/>
    <w:rsid w:val="002E6ABF"/>
    <w:rsid w:val="002F011E"/>
    <w:rsid w:val="002F01F4"/>
    <w:rsid w:val="002F0DA2"/>
    <w:rsid w:val="002F1549"/>
    <w:rsid w:val="002F244C"/>
    <w:rsid w:val="002F3CE6"/>
    <w:rsid w:val="002F44BF"/>
    <w:rsid w:val="002F4757"/>
    <w:rsid w:val="002F7D1E"/>
    <w:rsid w:val="00302341"/>
    <w:rsid w:val="003035E1"/>
    <w:rsid w:val="0030457B"/>
    <w:rsid w:val="00304B6A"/>
    <w:rsid w:val="00304D70"/>
    <w:rsid w:val="003059A3"/>
    <w:rsid w:val="00305FC8"/>
    <w:rsid w:val="00306A9B"/>
    <w:rsid w:val="00306B4E"/>
    <w:rsid w:val="00310085"/>
    <w:rsid w:val="00311FF7"/>
    <w:rsid w:val="003122A7"/>
    <w:rsid w:val="00313C5A"/>
    <w:rsid w:val="003166D4"/>
    <w:rsid w:val="00316CBC"/>
    <w:rsid w:val="00317741"/>
    <w:rsid w:val="00320176"/>
    <w:rsid w:val="003201C7"/>
    <w:rsid w:val="00320244"/>
    <w:rsid w:val="00321EFC"/>
    <w:rsid w:val="00322CBC"/>
    <w:rsid w:val="00323A7D"/>
    <w:rsid w:val="00324322"/>
    <w:rsid w:val="00324A59"/>
    <w:rsid w:val="00326C0D"/>
    <w:rsid w:val="0032713C"/>
    <w:rsid w:val="00330674"/>
    <w:rsid w:val="00330F1C"/>
    <w:rsid w:val="0033160A"/>
    <w:rsid w:val="00332223"/>
    <w:rsid w:val="00332331"/>
    <w:rsid w:val="00332B7A"/>
    <w:rsid w:val="00333C73"/>
    <w:rsid w:val="0033401C"/>
    <w:rsid w:val="00334727"/>
    <w:rsid w:val="00335234"/>
    <w:rsid w:val="00336B06"/>
    <w:rsid w:val="00337CB3"/>
    <w:rsid w:val="00341B7B"/>
    <w:rsid w:val="00343528"/>
    <w:rsid w:val="00344B28"/>
    <w:rsid w:val="00346254"/>
    <w:rsid w:val="003469E5"/>
    <w:rsid w:val="003478F9"/>
    <w:rsid w:val="00350CC8"/>
    <w:rsid w:val="0035149F"/>
    <w:rsid w:val="0035222A"/>
    <w:rsid w:val="003544FE"/>
    <w:rsid w:val="003559C7"/>
    <w:rsid w:val="00356513"/>
    <w:rsid w:val="003567E6"/>
    <w:rsid w:val="00357C66"/>
    <w:rsid w:val="003605CD"/>
    <w:rsid w:val="00361600"/>
    <w:rsid w:val="003617AF"/>
    <w:rsid w:val="00362CCC"/>
    <w:rsid w:val="00364846"/>
    <w:rsid w:val="00367B54"/>
    <w:rsid w:val="003715FB"/>
    <w:rsid w:val="00372092"/>
    <w:rsid w:val="0037232E"/>
    <w:rsid w:val="0037334A"/>
    <w:rsid w:val="003750CA"/>
    <w:rsid w:val="00375974"/>
    <w:rsid w:val="00375B34"/>
    <w:rsid w:val="00375E2F"/>
    <w:rsid w:val="00376194"/>
    <w:rsid w:val="00376760"/>
    <w:rsid w:val="00377132"/>
    <w:rsid w:val="0037767C"/>
    <w:rsid w:val="003776BC"/>
    <w:rsid w:val="00380960"/>
    <w:rsid w:val="0038197E"/>
    <w:rsid w:val="00382526"/>
    <w:rsid w:val="00382D26"/>
    <w:rsid w:val="00382E93"/>
    <w:rsid w:val="00382F12"/>
    <w:rsid w:val="00383316"/>
    <w:rsid w:val="0038667B"/>
    <w:rsid w:val="00387D03"/>
    <w:rsid w:val="0039032C"/>
    <w:rsid w:val="00390911"/>
    <w:rsid w:val="00390C73"/>
    <w:rsid w:val="003919EE"/>
    <w:rsid w:val="00391F4E"/>
    <w:rsid w:val="003960C5"/>
    <w:rsid w:val="00396C89"/>
    <w:rsid w:val="003973CC"/>
    <w:rsid w:val="0039789B"/>
    <w:rsid w:val="003A0037"/>
    <w:rsid w:val="003A014D"/>
    <w:rsid w:val="003A01C3"/>
    <w:rsid w:val="003A10C5"/>
    <w:rsid w:val="003A12F6"/>
    <w:rsid w:val="003A1910"/>
    <w:rsid w:val="003A1CB5"/>
    <w:rsid w:val="003A225A"/>
    <w:rsid w:val="003A2A0C"/>
    <w:rsid w:val="003A3539"/>
    <w:rsid w:val="003A3624"/>
    <w:rsid w:val="003A495B"/>
    <w:rsid w:val="003A4B0A"/>
    <w:rsid w:val="003A5112"/>
    <w:rsid w:val="003A7638"/>
    <w:rsid w:val="003A7A10"/>
    <w:rsid w:val="003B0EF9"/>
    <w:rsid w:val="003B162D"/>
    <w:rsid w:val="003B2937"/>
    <w:rsid w:val="003B2CA3"/>
    <w:rsid w:val="003B36E8"/>
    <w:rsid w:val="003B7947"/>
    <w:rsid w:val="003B7C8C"/>
    <w:rsid w:val="003C1555"/>
    <w:rsid w:val="003C2B04"/>
    <w:rsid w:val="003C328D"/>
    <w:rsid w:val="003C33B9"/>
    <w:rsid w:val="003C3FF0"/>
    <w:rsid w:val="003C5E50"/>
    <w:rsid w:val="003C6513"/>
    <w:rsid w:val="003C6791"/>
    <w:rsid w:val="003C6ACE"/>
    <w:rsid w:val="003C6D95"/>
    <w:rsid w:val="003C6F81"/>
    <w:rsid w:val="003D04C9"/>
    <w:rsid w:val="003D0BD5"/>
    <w:rsid w:val="003D264D"/>
    <w:rsid w:val="003D345C"/>
    <w:rsid w:val="003D34B4"/>
    <w:rsid w:val="003D359D"/>
    <w:rsid w:val="003D572B"/>
    <w:rsid w:val="003D68A1"/>
    <w:rsid w:val="003D6CC1"/>
    <w:rsid w:val="003D7544"/>
    <w:rsid w:val="003E01D2"/>
    <w:rsid w:val="003E1BBD"/>
    <w:rsid w:val="003E1D32"/>
    <w:rsid w:val="003E36A6"/>
    <w:rsid w:val="003E38E9"/>
    <w:rsid w:val="003E3D4A"/>
    <w:rsid w:val="003E3F09"/>
    <w:rsid w:val="003E57BD"/>
    <w:rsid w:val="003E6366"/>
    <w:rsid w:val="003E6B4E"/>
    <w:rsid w:val="003E7DBF"/>
    <w:rsid w:val="003F04B0"/>
    <w:rsid w:val="003F0EBC"/>
    <w:rsid w:val="003F1465"/>
    <w:rsid w:val="003F2F07"/>
    <w:rsid w:val="003F4E72"/>
    <w:rsid w:val="003F53E7"/>
    <w:rsid w:val="003F6FAC"/>
    <w:rsid w:val="003F74F1"/>
    <w:rsid w:val="003F77DE"/>
    <w:rsid w:val="00400BBE"/>
    <w:rsid w:val="00402E91"/>
    <w:rsid w:val="00402F26"/>
    <w:rsid w:val="004036B6"/>
    <w:rsid w:val="00404223"/>
    <w:rsid w:val="00404BEE"/>
    <w:rsid w:val="00405475"/>
    <w:rsid w:val="00407875"/>
    <w:rsid w:val="00407FC4"/>
    <w:rsid w:val="004108FA"/>
    <w:rsid w:val="004111CB"/>
    <w:rsid w:val="0041160B"/>
    <w:rsid w:val="00412A19"/>
    <w:rsid w:val="00413DEA"/>
    <w:rsid w:val="004142A7"/>
    <w:rsid w:val="00414336"/>
    <w:rsid w:val="004146C6"/>
    <w:rsid w:val="00417217"/>
    <w:rsid w:val="004179A5"/>
    <w:rsid w:val="004209F9"/>
    <w:rsid w:val="0042100F"/>
    <w:rsid w:val="004213A8"/>
    <w:rsid w:val="00421801"/>
    <w:rsid w:val="004227CF"/>
    <w:rsid w:val="00422F6C"/>
    <w:rsid w:val="00423FE2"/>
    <w:rsid w:val="00424E9C"/>
    <w:rsid w:val="004262D5"/>
    <w:rsid w:val="00427130"/>
    <w:rsid w:val="00430210"/>
    <w:rsid w:val="0043039A"/>
    <w:rsid w:val="00430EC1"/>
    <w:rsid w:val="004312D3"/>
    <w:rsid w:val="004322DB"/>
    <w:rsid w:val="0043471D"/>
    <w:rsid w:val="0043541B"/>
    <w:rsid w:val="0043742E"/>
    <w:rsid w:val="0044020F"/>
    <w:rsid w:val="00446BBE"/>
    <w:rsid w:val="0044793E"/>
    <w:rsid w:val="00451351"/>
    <w:rsid w:val="00452580"/>
    <w:rsid w:val="0045271B"/>
    <w:rsid w:val="00453FF6"/>
    <w:rsid w:val="004553FC"/>
    <w:rsid w:val="00455B19"/>
    <w:rsid w:val="00456121"/>
    <w:rsid w:val="0045712B"/>
    <w:rsid w:val="00461096"/>
    <w:rsid w:val="00463CEC"/>
    <w:rsid w:val="004649F2"/>
    <w:rsid w:val="00464CE4"/>
    <w:rsid w:val="00465916"/>
    <w:rsid w:val="0046676F"/>
    <w:rsid w:val="004668B7"/>
    <w:rsid w:val="00471738"/>
    <w:rsid w:val="00471B16"/>
    <w:rsid w:val="0047534D"/>
    <w:rsid w:val="0047581C"/>
    <w:rsid w:val="00476291"/>
    <w:rsid w:val="00476B33"/>
    <w:rsid w:val="00477C7A"/>
    <w:rsid w:val="00477D61"/>
    <w:rsid w:val="004804B7"/>
    <w:rsid w:val="004807F8"/>
    <w:rsid w:val="004821C4"/>
    <w:rsid w:val="00482474"/>
    <w:rsid w:val="0048271A"/>
    <w:rsid w:val="00483111"/>
    <w:rsid w:val="00483D75"/>
    <w:rsid w:val="00483E18"/>
    <w:rsid w:val="00485794"/>
    <w:rsid w:val="0048776A"/>
    <w:rsid w:val="00490885"/>
    <w:rsid w:val="0049124F"/>
    <w:rsid w:val="00491F50"/>
    <w:rsid w:val="00493BF7"/>
    <w:rsid w:val="00494AE3"/>
    <w:rsid w:val="00495086"/>
    <w:rsid w:val="004962EE"/>
    <w:rsid w:val="00496C35"/>
    <w:rsid w:val="00496CFB"/>
    <w:rsid w:val="00496D82"/>
    <w:rsid w:val="004A0BFE"/>
    <w:rsid w:val="004A24C4"/>
    <w:rsid w:val="004A2FE9"/>
    <w:rsid w:val="004A3EA0"/>
    <w:rsid w:val="004A3EC0"/>
    <w:rsid w:val="004A484E"/>
    <w:rsid w:val="004A4D34"/>
    <w:rsid w:val="004A5491"/>
    <w:rsid w:val="004A593F"/>
    <w:rsid w:val="004A6A81"/>
    <w:rsid w:val="004A7C37"/>
    <w:rsid w:val="004B014A"/>
    <w:rsid w:val="004B038E"/>
    <w:rsid w:val="004B0854"/>
    <w:rsid w:val="004B29C4"/>
    <w:rsid w:val="004B399D"/>
    <w:rsid w:val="004B3C59"/>
    <w:rsid w:val="004B4971"/>
    <w:rsid w:val="004B54E0"/>
    <w:rsid w:val="004B73D6"/>
    <w:rsid w:val="004C03E0"/>
    <w:rsid w:val="004C0584"/>
    <w:rsid w:val="004C129E"/>
    <w:rsid w:val="004C184F"/>
    <w:rsid w:val="004C19EB"/>
    <w:rsid w:val="004C2B95"/>
    <w:rsid w:val="004C53AE"/>
    <w:rsid w:val="004C658A"/>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41FC"/>
    <w:rsid w:val="004E4C42"/>
    <w:rsid w:val="004E6714"/>
    <w:rsid w:val="004F03FA"/>
    <w:rsid w:val="004F27D6"/>
    <w:rsid w:val="004F382D"/>
    <w:rsid w:val="004F4337"/>
    <w:rsid w:val="004F4AA7"/>
    <w:rsid w:val="004F4B45"/>
    <w:rsid w:val="004F52F4"/>
    <w:rsid w:val="004F6091"/>
    <w:rsid w:val="004F617A"/>
    <w:rsid w:val="004F6B9B"/>
    <w:rsid w:val="00501859"/>
    <w:rsid w:val="00502435"/>
    <w:rsid w:val="005030AA"/>
    <w:rsid w:val="005038DC"/>
    <w:rsid w:val="0050559B"/>
    <w:rsid w:val="005055B6"/>
    <w:rsid w:val="00506C75"/>
    <w:rsid w:val="00507321"/>
    <w:rsid w:val="00511FAA"/>
    <w:rsid w:val="00513751"/>
    <w:rsid w:val="005138FA"/>
    <w:rsid w:val="005163F9"/>
    <w:rsid w:val="00516807"/>
    <w:rsid w:val="0051745C"/>
    <w:rsid w:val="0051794A"/>
    <w:rsid w:val="00517EBE"/>
    <w:rsid w:val="00520776"/>
    <w:rsid w:val="00522F01"/>
    <w:rsid w:val="00524786"/>
    <w:rsid w:val="0052492A"/>
    <w:rsid w:val="00524FF5"/>
    <w:rsid w:val="00524FF7"/>
    <w:rsid w:val="0052535C"/>
    <w:rsid w:val="00526535"/>
    <w:rsid w:val="00526C1A"/>
    <w:rsid w:val="00526F8C"/>
    <w:rsid w:val="00527AF4"/>
    <w:rsid w:val="005307C8"/>
    <w:rsid w:val="0053211D"/>
    <w:rsid w:val="00533039"/>
    <w:rsid w:val="00533367"/>
    <w:rsid w:val="00533A9A"/>
    <w:rsid w:val="00533C15"/>
    <w:rsid w:val="0053450A"/>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5B93"/>
    <w:rsid w:val="00556030"/>
    <w:rsid w:val="00556AE0"/>
    <w:rsid w:val="00556B68"/>
    <w:rsid w:val="00560694"/>
    <w:rsid w:val="005608E5"/>
    <w:rsid w:val="005610FF"/>
    <w:rsid w:val="005611A4"/>
    <w:rsid w:val="00562834"/>
    <w:rsid w:val="0056286E"/>
    <w:rsid w:val="0056335C"/>
    <w:rsid w:val="00564091"/>
    <w:rsid w:val="00564733"/>
    <w:rsid w:val="005670CE"/>
    <w:rsid w:val="00567777"/>
    <w:rsid w:val="005714ED"/>
    <w:rsid w:val="005715BB"/>
    <w:rsid w:val="00572A58"/>
    <w:rsid w:val="00575DC2"/>
    <w:rsid w:val="00575FE9"/>
    <w:rsid w:val="005777CB"/>
    <w:rsid w:val="00577837"/>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4BA8"/>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2A38"/>
    <w:rsid w:val="005C3804"/>
    <w:rsid w:val="005C3D0C"/>
    <w:rsid w:val="005C526C"/>
    <w:rsid w:val="005C5B9E"/>
    <w:rsid w:val="005C7EB7"/>
    <w:rsid w:val="005D0468"/>
    <w:rsid w:val="005D118B"/>
    <w:rsid w:val="005D12FB"/>
    <w:rsid w:val="005D3223"/>
    <w:rsid w:val="005D440F"/>
    <w:rsid w:val="005D5F51"/>
    <w:rsid w:val="005D6705"/>
    <w:rsid w:val="005D70A7"/>
    <w:rsid w:val="005E1931"/>
    <w:rsid w:val="005E3DAF"/>
    <w:rsid w:val="005E457C"/>
    <w:rsid w:val="005E49AE"/>
    <w:rsid w:val="005E6C91"/>
    <w:rsid w:val="005E7ECA"/>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3F25"/>
    <w:rsid w:val="00604CF7"/>
    <w:rsid w:val="00606172"/>
    <w:rsid w:val="006073EC"/>
    <w:rsid w:val="00611DCA"/>
    <w:rsid w:val="00612AFD"/>
    <w:rsid w:val="00613703"/>
    <w:rsid w:val="0061422A"/>
    <w:rsid w:val="00614E33"/>
    <w:rsid w:val="00615409"/>
    <w:rsid w:val="00615412"/>
    <w:rsid w:val="00615513"/>
    <w:rsid w:val="00615A38"/>
    <w:rsid w:val="006168FE"/>
    <w:rsid w:val="00616B8D"/>
    <w:rsid w:val="0061706B"/>
    <w:rsid w:val="00617A8C"/>
    <w:rsid w:val="00617FAB"/>
    <w:rsid w:val="00622A5F"/>
    <w:rsid w:val="00622CC0"/>
    <w:rsid w:val="0062437A"/>
    <w:rsid w:val="0062602B"/>
    <w:rsid w:val="006264F3"/>
    <w:rsid w:val="00626D4A"/>
    <w:rsid w:val="00631018"/>
    <w:rsid w:val="00634429"/>
    <w:rsid w:val="00634464"/>
    <w:rsid w:val="00635733"/>
    <w:rsid w:val="00635961"/>
    <w:rsid w:val="0063745E"/>
    <w:rsid w:val="006379D9"/>
    <w:rsid w:val="00637DB9"/>
    <w:rsid w:val="0064099C"/>
    <w:rsid w:val="00642E64"/>
    <w:rsid w:val="00644E9D"/>
    <w:rsid w:val="0064588A"/>
    <w:rsid w:val="00647878"/>
    <w:rsid w:val="006478E3"/>
    <w:rsid w:val="00650C73"/>
    <w:rsid w:val="006525D6"/>
    <w:rsid w:val="006533F0"/>
    <w:rsid w:val="006538BC"/>
    <w:rsid w:val="00653A56"/>
    <w:rsid w:val="00654FD3"/>
    <w:rsid w:val="0065512F"/>
    <w:rsid w:val="00655314"/>
    <w:rsid w:val="00656993"/>
    <w:rsid w:val="00657148"/>
    <w:rsid w:val="00660272"/>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1A82"/>
    <w:rsid w:val="00672572"/>
    <w:rsid w:val="006729E3"/>
    <w:rsid w:val="006743F0"/>
    <w:rsid w:val="00675D64"/>
    <w:rsid w:val="00677DF3"/>
    <w:rsid w:val="00680D8F"/>
    <w:rsid w:val="00681138"/>
    <w:rsid w:val="00683B0A"/>
    <w:rsid w:val="0068408D"/>
    <w:rsid w:val="00684823"/>
    <w:rsid w:val="00685239"/>
    <w:rsid w:val="006856DD"/>
    <w:rsid w:val="0068718C"/>
    <w:rsid w:val="00687D55"/>
    <w:rsid w:val="00687F72"/>
    <w:rsid w:val="006908B1"/>
    <w:rsid w:val="00690ADB"/>
    <w:rsid w:val="00692DA7"/>
    <w:rsid w:val="006933AF"/>
    <w:rsid w:val="00693D9C"/>
    <w:rsid w:val="0069424A"/>
    <w:rsid w:val="00694EE4"/>
    <w:rsid w:val="006A1249"/>
    <w:rsid w:val="006A361F"/>
    <w:rsid w:val="006A48B0"/>
    <w:rsid w:val="006A4AA4"/>
    <w:rsid w:val="006A7904"/>
    <w:rsid w:val="006B06F7"/>
    <w:rsid w:val="006B09F3"/>
    <w:rsid w:val="006B1F6D"/>
    <w:rsid w:val="006B274B"/>
    <w:rsid w:val="006B37EE"/>
    <w:rsid w:val="006B4EBC"/>
    <w:rsid w:val="006B69D5"/>
    <w:rsid w:val="006B7BEC"/>
    <w:rsid w:val="006B7C00"/>
    <w:rsid w:val="006C0B2E"/>
    <w:rsid w:val="006C4B3F"/>
    <w:rsid w:val="006C7160"/>
    <w:rsid w:val="006C7E2C"/>
    <w:rsid w:val="006D168E"/>
    <w:rsid w:val="006D20A5"/>
    <w:rsid w:val="006D39AE"/>
    <w:rsid w:val="006D3AB4"/>
    <w:rsid w:val="006D3DE7"/>
    <w:rsid w:val="006D4D40"/>
    <w:rsid w:val="006D5662"/>
    <w:rsid w:val="006D688E"/>
    <w:rsid w:val="006D7F22"/>
    <w:rsid w:val="006E029A"/>
    <w:rsid w:val="006E2217"/>
    <w:rsid w:val="006E2DE4"/>
    <w:rsid w:val="006E2F73"/>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3BBF"/>
    <w:rsid w:val="00704570"/>
    <w:rsid w:val="0070459B"/>
    <w:rsid w:val="00704DD0"/>
    <w:rsid w:val="007052EB"/>
    <w:rsid w:val="00706315"/>
    <w:rsid w:val="00706A60"/>
    <w:rsid w:val="00706C1C"/>
    <w:rsid w:val="0071050E"/>
    <w:rsid w:val="007108D3"/>
    <w:rsid w:val="00714B99"/>
    <w:rsid w:val="00714F5D"/>
    <w:rsid w:val="00716D19"/>
    <w:rsid w:val="00717274"/>
    <w:rsid w:val="00717AD1"/>
    <w:rsid w:val="00717ECD"/>
    <w:rsid w:val="00722219"/>
    <w:rsid w:val="00722FB7"/>
    <w:rsid w:val="007270DD"/>
    <w:rsid w:val="0072764E"/>
    <w:rsid w:val="0073025B"/>
    <w:rsid w:val="0073102C"/>
    <w:rsid w:val="007323EA"/>
    <w:rsid w:val="0073286A"/>
    <w:rsid w:val="00733A1F"/>
    <w:rsid w:val="00733A98"/>
    <w:rsid w:val="00733B44"/>
    <w:rsid w:val="00734198"/>
    <w:rsid w:val="00734774"/>
    <w:rsid w:val="007348F2"/>
    <w:rsid w:val="007356BD"/>
    <w:rsid w:val="00736169"/>
    <w:rsid w:val="00736EF8"/>
    <w:rsid w:val="007408E4"/>
    <w:rsid w:val="00741316"/>
    <w:rsid w:val="00741433"/>
    <w:rsid w:val="007415EA"/>
    <w:rsid w:val="0074240A"/>
    <w:rsid w:val="00743F82"/>
    <w:rsid w:val="007446C9"/>
    <w:rsid w:val="00744C95"/>
    <w:rsid w:val="00745924"/>
    <w:rsid w:val="00746F0B"/>
    <w:rsid w:val="00747CE8"/>
    <w:rsid w:val="0075197D"/>
    <w:rsid w:val="00752BB1"/>
    <w:rsid w:val="00753247"/>
    <w:rsid w:val="0075341D"/>
    <w:rsid w:val="00755675"/>
    <w:rsid w:val="00757F78"/>
    <w:rsid w:val="00760CF7"/>
    <w:rsid w:val="00761C2D"/>
    <w:rsid w:val="00761CD3"/>
    <w:rsid w:val="0076227E"/>
    <w:rsid w:val="007626BF"/>
    <w:rsid w:val="00762756"/>
    <w:rsid w:val="00762CA1"/>
    <w:rsid w:val="00763E24"/>
    <w:rsid w:val="0076443C"/>
    <w:rsid w:val="00764D30"/>
    <w:rsid w:val="007659BE"/>
    <w:rsid w:val="00765AD3"/>
    <w:rsid w:val="00770967"/>
    <w:rsid w:val="0077268A"/>
    <w:rsid w:val="007745B6"/>
    <w:rsid w:val="00774A5C"/>
    <w:rsid w:val="007751BC"/>
    <w:rsid w:val="00776046"/>
    <w:rsid w:val="00776FDA"/>
    <w:rsid w:val="00777984"/>
    <w:rsid w:val="00780368"/>
    <w:rsid w:val="0078114F"/>
    <w:rsid w:val="00781D80"/>
    <w:rsid w:val="007827B8"/>
    <w:rsid w:val="007848AA"/>
    <w:rsid w:val="00790BD5"/>
    <w:rsid w:val="00791903"/>
    <w:rsid w:val="00791988"/>
    <w:rsid w:val="00792BB0"/>
    <w:rsid w:val="0079359E"/>
    <w:rsid w:val="00794367"/>
    <w:rsid w:val="0079467A"/>
    <w:rsid w:val="007946DA"/>
    <w:rsid w:val="007947EF"/>
    <w:rsid w:val="00796155"/>
    <w:rsid w:val="00797D02"/>
    <w:rsid w:val="007A0C56"/>
    <w:rsid w:val="007A14B9"/>
    <w:rsid w:val="007A5349"/>
    <w:rsid w:val="007A7F60"/>
    <w:rsid w:val="007B09D5"/>
    <w:rsid w:val="007B2A18"/>
    <w:rsid w:val="007B32A1"/>
    <w:rsid w:val="007B3EA1"/>
    <w:rsid w:val="007B68A5"/>
    <w:rsid w:val="007B6D59"/>
    <w:rsid w:val="007B6DBE"/>
    <w:rsid w:val="007B70B0"/>
    <w:rsid w:val="007B7151"/>
    <w:rsid w:val="007B74CA"/>
    <w:rsid w:val="007C138F"/>
    <w:rsid w:val="007C1D65"/>
    <w:rsid w:val="007C2D09"/>
    <w:rsid w:val="007C2F4C"/>
    <w:rsid w:val="007C4064"/>
    <w:rsid w:val="007C55BA"/>
    <w:rsid w:val="007C6735"/>
    <w:rsid w:val="007C7544"/>
    <w:rsid w:val="007C77B1"/>
    <w:rsid w:val="007D3532"/>
    <w:rsid w:val="007D3586"/>
    <w:rsid w:val="007D50D0"/>
    <w:rsid w:val="007D53B3"/>
    <w:rsid w:val="007D593F"/>
    <w:rsid w:val="007D6242"/>
    <w:rsid w:val="007D6A37"/>
    <w:rsid w:val="007E10F0"/>
    <w:rsid w:val="007E1EE6"/>
    <w:rsid w:val="007E1F49"/>
    <w:rsid w:val="007E2143"/>
    <w:rsid w:val="007E3C94"/>
    <w:rsid w:val="007E420D"/>
    <w:rsid w:val="007E5B73"/>
    <w:rsid w:val="007E6BC3"/>
    <w:rsid w:val="007E75E0"/>
    <w:rsid w:val="007E7D66"/>
    <w:rsid w:val="007F105B"/>
    <w:rsid w:val="007F11F3"/>
    <w:rsid w:val="007F14F8"/>
    <w:rsid w:val="007F1836"/>
    <w:rsid w:val="007F1B03"/>
    <w:rsid w:val="007F1E8C"/>
    <w:rsid w:val="007F2F8A"/>
    <w:rsid w:val="007F3489"/>
    <w:rsid w:val="007F3F43"/>
    <w:rsid w:val="007F459E"/>
    <w:rsid w:val="007F487D"/>
    <w:rsid w:val="007F53A1"/>
    <w:rsid w:val="007F72AE"/>
    <w:rsid w:val="007F764E"/>
    <w:rsid w:val="008018E6"/>
    <w:rsid w:val="00801C44"/>
    <w:rsid w:val="00801EA6"/>
    <w:rsid w:val="00802FDB"/>
    <w:rsid w:val="0080523F"/>
    <w:rsid w:val="0080575F"/>
    <w:rsid w:val="0080596B"/>
    <w:rsid w:val="00805B22"/>
    <w:rsid w:val="00805BAB"/>
    <w:rsid w:val="00807DE0"/>
    <w:rsid w:val="00810039"/>
    <w:rsid w:val="00811A60"/>
    <w:rsid w:val="00811F58"/>
    <w:rsid w:val="008120D7"/>
    <w:rsid w:val="00812811"/>
    <w:rsid w:val="00812A52"/>
    <w:rsid w:val="00813AA5"/>
    <w:rsid w:val="00816266"/>
    <w:rsid w:val="00817231"/>
    <w:rsid w:val="00817A8F"/>
    <w:rsid w:val="00817E11"/>
    <w:rsid w:val="00821FBA"/>
    <w:rsid w:val="008230E4"/>
    <w:rsid w:val="00823658"/>
    <w:rsid w:val="00825CDB"/>
    <w:rsid w:val="008263C1"/>
    <w:rsid w:val="008264BD"/>
    <w:rsid w:val="00826713"/>
    <w:rsid w:val="00826BAB"/>
    <w:rsid w:val="00826BDF"/>
    <w:rsid w:val="0082775E"/>
    <w:rsid w:val="00830326"/>
    <w:rsid w:val="00830AC4"/>
    <w:rsid w:val="0083145F"/>
    <w:rsid w:val="008339C5"/>
    <w:rsid w:val="0083491D"/>
    <w:rsid w:val="00835807"/>
    <w:rsid w:val="0083595C"/>
    <w:rsid w:val="00836554"/>
    <w:rsid w:val="008378FF"/>
    <w:rsid w:val="00837C1F"/>
    <w:rsid w:val="00837E92"/>
    <w:rsid w:val="0084008B"/>
    <w:rsid w:val="00841CD3"/>
    <w:rsid w:val="008436D3"/>
    <w:rsid w:val="00843761"/>
    <w:rsid w:val="00846385"/>
    <w:rsid w:val="00846490"/>
    <w:rsid w:val="00846BA9"/>
    <w:rsid w:val="0084769E"/>
    <w:rsid w:val="00850737"/>
    <w:rsid w:val="00851B16"/>
    <w:rsid w:val="00852452"/>
    <w:rsid w:val="008530D7"/>
    <w:rsid w:val="00853F57"/>
    <w:rsid w:val="008546AE"/>
    <w:rsid w:val="008568B5"/>
    <w:rsid w:val="00857476"/>
    <w:rsid w:val="00862A0E"/>
    <w:rsid w:val="00864ACD"/>
    <w:rsid w:val="00864DB3"/>
    <w:rsid w:val="008650A5"/>
    <w:rsid w:val="0086617E"/>
    <w:rsid w:val="00866D40"/>
    <w:rsid w:val="00870220"/>
    <w:rsid w:val="00873784"/>
    <w:rsid w:val="00874347"/>
    <w:rsid w:val="00876B84"/>
    <w:rsid w:val="00877042"/>
    <w:rsid w:val="008770F6"/>
    <w:rsid w:val="008774A4"/>
    <w:rsid w:val="00884E6A"/>
    <w:rsid w:val="00885203"/>
    <w:rsid w:val="00885213"/>
    <w:rsid w:val="00885751"/>
    <w:rsid w:val="008858C9"/>
    <w:rsid w:val="00885950"/>
    <w:rsid w:val="00887EA8"/>
    <w:rsid w:val="0089033B"/>
    <w:rsid w:val="00891760"/>
    <w:rsid w:val="008932EF"/>
    <w:rsid w:val="00895235"/>
    <w:rsid w:val="00895BBD"/>
    <w:rsid w:val="008A02CA"/>
    <w:rsid w:val="008A02CF"/>
    <w:rsid w:val="008A0730"/>
    <w:rsid w:val="008A387F"/>
    <w:rsid w:val="008A6363"/>
    <w:rsid w:val="008A714D"/>
    <w:rsid w:val="008A73CD"/>
    <w:rsid w:val="008A7ADB"/>
    <w:rsid w:val="008B0D5F"/>
    <w:rsid w:val="008B2417"/>
    <w:rsid w:val="008B2E68"/>
    <w:rsid w:val="008B436F"/>
    <w:rsid w:val="008B4586"/>
    <w:rsid w:val="008B4C43"/>
    <w:rsid w:val="008B4EAD"/>
    <w:rsid w:val="008B5016"/>
    <w:rsid w:val="008B5A30"/>
    <w:rsid w:val="008B7F6C"/>
    <w:rsid w:val="008C4469"/>
    <w:rsid w:val="008C4548"/>
    <w:rsid w:val="008C5CDC"/>
    <w:rsid w:val="008C65A5"/>
    <w:rsid w:val="008C6749"/>
    <w:rsid w:val="008C79FB"/>
    <w:rsid w:val="008D1100"/>
    <w:rsid w:val="008D116F"/>
    <w:rsid w:val="008D137C"/>
    <w:rsid w:val="008D26FA"/>
    <w:rsid w:val="008D37D2"/>
    <w:rsid w:val="008D43F6"/>
    <w:rsid w:val="008D4D6F"/>
    <w:rsid w:val="008D52D5"/>
    <w:rsid w:val="008D54C4"/>
    <w:rsid w:val="008D6224"/>
    <w:rsid w:val="008D648A"/>
    <w:rsid w:val="008D64FF"/>
    <w:rsid w:val="008D6743"/>
    <w:rsid w:val="008D6DB8"/>
    <w:rsid w:val="008D7E96"/>
    <w:rsid w:val="008E0737"/>
    <w:rsid w:val="008E1B54"/>
    <w:rsid w:val="008E1CB5"/>
    <w:rsid w:val="008E2266"/>
    <w:rsid w:val="008E2B2D"/>
    <w:rsid w:val="008E49A2"/>
    <w:rsid w:val="008E4DAB"/>
    <w:rsid w:val="008E742F"/>
    <w:rsid w:val="008F0AA8"/>
    <w:rsid w:val="008F0C42"/>
    <w:rsid w:val="008F1C31"/>
    <w:rsid w:val="008F260A"/>
    <w:rsid w:val="008F4499"/>
    <w:rsid w:val="008F4A20"/>
    <w:rsid w:val="008F522F"/>
    <w:rsid w:val="008F5ED5"/>
    <w:rsid w:val="008F622D"/>
    <w:rsid w:val="008F62A3"/>
    <w:rsid w:val="008F69FD"/>
    <w:rsid w:val="008F7998"/>
    <w:rsid w:val="00900792"/>
    <w:rsid w:val="00901FA6"/>
    <w:rsid w:val="00904A1F"/>
    <w:rsid w:val="0090566F"/>
    <w:rsid w:val="00905C4D"/>
    <w:rsid w:val="00906843"/>
    <w:rsid w:val="00906DE6"/>
    <w:rsid w:val="00907C53"/>
    <w:rsid w:val="009110B6"/>
    <w:rsid w:val="00911E25"/>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26D3E"/>
    <w:rsid w:val="00927353"/>
    <w:rsid w:val="00930A83"/>
    <w:rsid w:val="00930BC2"/>
    <w:rsid w:val="009330CC"/>
    <w:rsid w:val="00933294"/>
    <w:rsid w:val="0093337B"/>
    <w:rsid w:val="009337C3"/>
    <w:rsid w:val="00933E0E"/>
    <w:rsid w:val="009342A0"/>
    <w:rsid w:val="00936911"/>
    <w:rsid w:val="00936BE4"/>
    <w:rsid w:val="00936CA8"/>
    <w:rsid w:val="00937A78"/>
    <w:rsid w:val="00940C85"/>
    <w:rsid w:val="0094162A"/>
    <w:rsid w:val="009418C9"/>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525"/>
    <w:rsid w:val="009665ED"/>
    <w:rsid w:val="00966871"/>
    <w:rsid w:val="00972524"/>
    <w:rsid w:val="009726E6"/>
    <w:rsid w:val="00973F9A"/>
    <w:rsid w:val="0097477D"/>
    <w:rsid w:val="0097597A"/>
    <w:rsid w:val="00980CD4"/>
    <w:rsid w:val="00981474"/>
    <w:rsid w:val="00982913"/>
    <w:rsid w:val="00984825"/>
    <w:rsid w:val="00984C7A"/>
    <w:rsid w:val="009863FC"/>
    <w:rsid w:val="00986A9F"/>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672"/>
    <w:rsid w:val="009C1F65"/>
    <w:rsid w:val="009C268C"/>
    <w:rsid w:val="009C2A7E"/>
    <w:rsid w:val="009C2C98"/>
    <w:rsid w:val="009C3FE4"/>
    <w:rsid w:val="009C4C5D"/>
    <w:rsid w:val="009C5A54"/>
    <w:rsid w:val="009C6945"/>
    <w:rsid w:val="009C7B81"/>
    <w:rsid w:val="009D1B85"/>
    <w:rsid w:val="009D25F2"/>
    <w:rsid w:val="009D376C"/>
    <w:rsid w:val="009D3D02"/>
    <w:rsid w:val="009D3D3F"/>
    <w:rsid w:val="009D6119"/>
    <w:rsid w:val="009D6D75"/>
    <w:rsid w:val="009D7E4F"/>
    <w:rsid w:val="009E0E53"/>
    <w:rsid w:val="009E22E7"/>
    <w:rsid w:val="009E24B1"/>
    <w:rsid w:val="009E2D46"/>
    <w:rsid w:val="009E4371"/>
    <w:rsid w:val="009E4E7D"/>
    <w:rsid w:val="009E72A1"/>
    <w:rsid w:val="009F1564"/>
    <w:rsid w:val="009F1759"/>
    <w:rsid w:val="009F2392"/>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1860"/>
    <w:rsid w:val="00A22500"/>
    <w:rsid w:val="00A237D2"/>
    <w:rsid w:val="00A2446D"/>
    <w:rsid w:val="00A24710"/>
    <w:rsid w:val="00A24E2C"/>
    <w:rsid w:val="00A25730"/>
    <w:rsid w:val="00A26192"/>
    <w:rsid w:val="00A26CCE"/>
    <w:rsid w:val="00A27A49"/>
    <w:rsid w:val="00A27FB8"/>
    <w:rsid w:val="00A31694"/>
    <w:rsid w:val="00A32927"/>
    <w:rsid w:val="00A32A73"/>
    <w:rsid w:val="00A33066"/>
    <w:rsid w:val="00A34C1B"/>
    <w:rsid w:val="00A35088"/>
    <w:rsid w:val="00A3547F"/>
    <w:rsid w:val="00A379F5"/>
    <w:rsid w:val="00A37A0C"/>
    <w:rsid w:val="00A40339"/>
    <w:rsid w:val="00A40553"/>
    <w:rsid w:val="00A429F3"/>
    <w:rsid w:val="00A43FFB"/>
    <w:rsid w:val="00A44177"/>
    <w:rsid w:val="00A451EA"/>
    <w:rsid w:val="00A47E10"/>
    <w:rsid w:val="00A5067F"/>
    <w:rsid w:val="00A50687"/>
    <w:rsid w:val="00A52477"/>
    <w:rsid w:val="00A52CE0"/>
    <w:rsid w:val="00A56419"/>
    <w:rsid w:val="00A573BC"/>
    <w:rsid w:val="00A57C04"/>
    <w:rsid w:val="00A57DE7"/>
    <w:rsid w:val="00A6076D"/>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DFC"/>
    <w:rsid w:val="00A76F19"/>
    <w:rsid w:val="00A76F53"/>
    <w:rsid w:val="00A77213"/>
    <w:rsid w:val="00A77302"/>
    <w:rsid w:val="00A77F45"/>
    <w:rsid w:val="00A80487"/>
    <w:rsid w:val="00A8231B"/>
    <w:rsid w:val="00A82955"/>
    <w:rsid w:val="00A82E71"/>
    <w:rsid w:val="00A85AB3"/>
    <w:rsid w:val="00A85CEF"/>
    <w:rsid w:val="00A86794"/>
    <w:rsid w:val="00A9169A"/>
    <w:rsid w:val="00A92B5B"/>
    <w:rsid w:val="00A93355"/>
    <w:rsid w:val="00A93AE8"/>
    <w:rsid w:val="00A94A77"/>
    <w:rsid w:val="00A94F5F"/>
    <w:rsid w:val="00A96A55"/>
    <w:rsid w:val="00AA1810"/>
    <w:rsid w:val="00AA1C92"/>
    <w:rsid w:val="00AA28A7"/>
    <w:rsid w:val="00AA3A90"/>
    <w:rsid w:val="00AA5ADB"/>
    <w:rsid w:val="00AA5DA0"/>
    <w:rsid w:val="00AA7C32"/>
    <w:rsid w:val="00AB012C"/>
    <w:rsid w:val="00AB091F"/>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04DD"/>
    <w:rsid w:val="00AD24F5"/>
    <w:rsid w:val="00AD29D2"/>
    <w:rsid w:val="00AD4722"/>
    <w:rsid w:val="00AD509E"/>
    <w:rsid w:val="00AD6B26"/>
    <w:rsid w:val="00AD6F1F"/>
    <w:rsid w:val="00AD7845"/>
    <w:rsid w:val="00AE1237"/>
    <w:rsid w:val="00AE15D4"/>
    <w:rsid w:val="00AE25CD"/>
    <w:rsid w:val="00AE3561"/>
    <w:rsid w:val="00AE3B83"/>
    <w:rsid w:val="00AE489B"/>
    <w:rsid w:val="00AE4966"/>
    <w:rsid w:val="00AE5CC0"/>
    <w:rsid w:val="00AE73B8"/>
    <w:rsid w:val="00AF0A4F"/>
    <w:rsid w:val="00AF0BD8"/>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CE1"/>
    <w:rsid w:val="00B157F2"/>
    <w:rsid w:val="00B16C62"/>
    <w:rsid w:val="00B173E5"/>
    <w:rsid w:val="00B21E05"/>
    <w:rsid w:val="00B22327"/>
    <w:rsid w:val="00B237D6"/>
    <w:rsid w:val="00B238B1"/>
    <w:rsid w:val="00B24034"/>
    <w:rsid w:val="00B24E33"/>
    <w:rsid w:val="00B2600C"/>
    <w:rsid w:val="00B26941"/>
    <w:rsid w:val="00B32B65"/>
    <w:rsid w:val="00B35749"/>
    <w:rsid w:val="00B36C4C"/>
    <w:rsid w:val="00B37746"/>
    <w:rsid w:val="00B3779D"/>
    <w:rsid w:val="00B37E2D"/>
    <w:rsid w:val="00B4089C"/>
    <w:rsid w:val="00B414EA"/>
    <w:rsid w:val="00B41516"/>
    <w:rsid w:val="00B416BA"/>
    <w:rsid w:val="00B4190A"/>
    <w:rsid w:val="00B42034"/>
    <w:rsid w:val="00B42047"/>
    <w:rsid w:val="00B428CE"/>
    <w:rsid w:val="00B42C88"/>
    <w:rsid w:val="00B4383B"/>
    <w:rsid w:val="00B44482"/>
    <w:rsid w:val="00B44BE8"/>
    <w:rsid w:val="00B4500F"/>
    <w:rsid w:val="00B46A7A"/>
    <w:rsid w:val="00B47BBD"/>
    <w:rsid w:val="00B50F38"/>
    <w:rsid w:val="00B5381F"/>
    <w:rsid w:val="00B53A02"/>
    <w:rsid w:val="00B53B44"/>
    <w:rsid w:val="00B54BE8"/>
    <w:rsid w:val="00B576D3"/>
    <w:rsid w:val="00B57A2D"/>
    <w:rsid w:val="00B61857"/>
    <w:rsid w:val="00B61A55"/>
    <w:rsid w:val="00B62B31"/>
    <w:rsid w:val="00B62FE6"/>
    <w:rsid w:val="00B647A1"/>
    <w:rsid w:val="00B64962"/>
    <w:rsid w:val="00B64E28"/>
    <w:rsid w:val="00B64F8A"/>
    <w:rsid w:val="00B65055"/>
    <w:rsid w:val="00B6542A"/>
    <w:rsid w:val="00B706DD"/>
    <w:rsid w:val="00B72394"/>
    <w:rsid w:val="00B72851"/>
    <w:rsid w:val="00B72921"/>
    <w:rsid w:val="00B753BB"/>
    <w:rsid w:val="00B75648"/>
    <w:rsid w:val="00B75BF3"/>
    <w:rsid w:val="00B75F16"/>
    <w:rsid w:val="00B76F5E"/>
    <w:rsid w:val="00B77009"/>
    <w:rsid w:val="00B77F33"/>
    <w:rsid w:val="00B80A49"/>
    <w:rsid w:val="00B817CE"/>
    <w:rsid w:val="00B81F4E"/>
    <w:rsid w:val="00B831EE"/>
    <w:rsid w:val="00B8562D"/>
    <w:rsid w:val="00B870EA"/>
    <w:rsid w:val="00B87CFD"/>
    <w:rsid w:val="00B90535"/>
    <w:rsid w:val="00B90B2A"/>
    <w:rsid w:val="00B91F82"/>
    <w:rsid w:val="00B92190"/>
    <w:rsid w:val="00B923B2"/>
    <w:rsid w:val="00B923F5"/>
    <w:rsid w:val="00B925DF"/>
    <w:rsid w:val="00B925E2"/>
    <w:rsid w:val="00B927D9"/>
    <w:rsid w:val="00B94016"/>
    <w:rsid w:val="00B9617A"/>
    <w:rsid w:val="00B963ED"/>
    <w:rsid w:val="00B97540"/>
    <w:rsid w:val="00B976F4"/>
    <w:rsid w:val="00B97B4F"/>
    <w:rsid w:val="00B97CFD"/>
    <w:rsid w:val="00BA18DE"/>
    <w:rsid w:val="00BA1DAD"/>
    <w:rsid w:val="00BA2602"/>
    <w:rsid w:val="00BA2FD1"/>
    <w:rsid w:val="00BA30E8"/>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769"/>
    <w:rsid w:val="00BC3CA5"/>
    <w:rsid w:val="00BC42BB"/>
    <w:rsid w:val="00BC55B2"/>
    <w:rsid w:val="00BD0A23"/>
    <w:rsid w:val="00BD1AEE"/>
    <w:rsid w:val="00BD2028"/>
    <w:rsid w:val="00BD5164"/>
    <w:rsid w:val="00BD580E"/>
    <w:rsid w:val="00BD6D19"/>
    <w:rsid w:val="00BD6E55"/>
    <w:rsid w:val="00BD7525"/>
    <w:rsid w:val="00BE0578"/>
    <w:rsid w:val="00BE073C"/>
    <w:rsid w:val="00BE1878"/>
    <w:rsid w:val="00BE1E7E"/>
    <w:rsid w:val="00BE1EB9"/>
    <w:rsid w:val="00BE3F22"/>
    <w:rsid w:val="00BE4A8B"/>
    <w:rsid w:val="00BE5B86"/>
    <w:rsid w:val="00BE6642"/>
    <w:rsid w:val="00BF06A0"/>
    <w:rsid w:val="00BF3E58"/>
    <w:rsid w:val="00BF3F10"/>
    <w:rsid w:val="00BF4CFA"/>
    <w:rsid w:val="00BF6E1B"/>
    <w:rsid w:val="00BF6E4C"/>
    <w:rsid w:val="00C0003C"/>
    <w:rsid w:val="00C00242"/>
    <w:rsid w:val="00C013DA"/>
    <w:rsid w:val="00C024DE"/>
    <w:rsid w:val="00C02F65"/>
    <w:rsid w:val="00C05F12"/>
    <w:rsid w:val="00C0629B"/>
    <w:rsid w:val="00C06DA4"/>
    <w:rsid w:val="00C07E46"/>
    <w:rsid w:val="00C10554"/>
    <w:rsid w:val="00C1075B"/>
    <w:rsid w:val="00C13CAD"/>
    <w:rsid w:val="00C146FF"/>
    <w:rsid w:val="00C14D78"/>
    <w:rsid w:val="00C14F54"/>
    <w:rsid w:val="00C15C92"/>
    <w:rsid w:val="00C16908"/>
    <w:rsid w:val="00C16F25"/>
    <w:rsid w:val="00C172A6"/>
    <w:rsid w:val="00C204C2"/>
    <w:rsid w:val="00C21516"/>
    <w:rsid w:val="00C22CE5"/>
    <w:rsid w:val="00C22EF7"/>
    <w:rsid w:val="00C2441E"/>
    <w:rsid w:val="00C24A43"/>
    <w:rsid w:val="00C24AB0"/>
    <w:rsid w:val="00C25C2A"/>
    <w:rsid w:val="00C2655D"/>
    <w:rsid w:val="00C265C3"/>
    <w:rsid w:val="00C27AD7"/>
    <w:rsid w:val="00C30CBD"/>
    <w:rsid w:val="00C3229A"/>
    <w:rsid w:val="00C32B11"/>
    <w:rsid w:val="00C345F8"/>
    <w:rsid w:val="00C34A36"/>
    <w:rsid w:val="00C35250"/>
    <w:rsid w:val="00C35A6B"/>
    <w:rsid w:val="00C365D9"/>
    <w:rsid w:val="00C36FCD"/>
    <w:rsid w:val="00C378BC"/>
    <w:rsid w:val="00C41427"/>
    <w:rsid w:val="00C41E7B"/>
    <w:rsid w:val="00C41F30"/>
    <w:rsid w:val="00C432B5"/>
    <w:rsid w:val="00C43730"/>
    <w:rsid w:val="00C43D68"/>
    <w:rsid w:val="00C4412C"/>
    <w:rsid w:val="00C44F77"/>
    <w:rsid w:val="00C4591F"/>
    <w:rsid w:val="00C46736"/>
    <w:rsid w:val="00C473D4"/>
    <w:rsid w:val="00C51044"/>
    <w:rsid w:val="00C54A0F"/>
    <w:rsid w:val="00C567CB"/>
    <w:rsid w:val="00C56B8B"/>
    <w:rsid w:val="00C57D60"/>
    <w:rsid w:val="00C57E04"/>
    <w:rsid w:val="00C60F4B"/>
    <w:rsid w:val="00C61466"/>
    <w:rsid w:val="00C6283C"/>
    <w:rsid w:val="00C6289A"/>
    <w:rsid w:val="00C656E1"/>
    <w:rsid w:val="00C6582E"/>
    <w:rsid w:val="00C66454"/>
    <w:rsid w:val="00C67E36"/>
    <w:rsid w:val="00C67EE9"/>
    <w:rsid w:val="00C702DD"/>
    <w:rsid w:val="00C7108B"/>
    <w:rsid w:val="00C71BA4"/>
    <w:rsid w:val="00C72321"/>
    <w:rsid w:val="00C727FC"/>
    <w:rsid w:val="00C73BF0"/>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5755"/>
    <w:rsid w:val="00C957AA"/>
    <w:rsid w:val="00CA01DE"/>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A15"/>
    <w:rsid w:val="00CC1A8F"/>
    <w:rsid w:val="00CC21EF"/>
    <w:rsid w:val="00CC3DF7"/>
    <w:rsid w:val="00CC6E48"/>
    <w:rsid w:val="00CC7DE1"/>
    <w:rsid w:val="00CD06CC"/>
    <w:rsid w:val="00CD0750"/>
    <w:rsid w:val="00CD0772"/>
    <w:rsid w:val="00CD1D0D"/>
    <w:rsid w:val="00CD4262"/>
    <w:rsid w:val="00CD5AD4"/>
    <w:rsid w:val="00CD6A1B"/>
    <w:rsid w:val="00CD751F"/>
    <w:rsid w:val="00CE0408"/>
    <w:rsid w:val="00CE26D6"/>
    <w:rsid w:val="00CE3816"/>
    <w:rsid w:val="00CE4D92"/>
    <w:rsid w:val="00CE6A48"/>
    <w:rsid w:val="00CE7047"/>
    <w:rsid w:val="00CE72E2"/>
    <w:rsid w:val="00CE7511"/>
    <w:rsid w:val="00CE7637"/>
    <w:rsid w:val="00CE7B19"/>
    <w:rsid w:val="00CE7B4E"/>
    <w:rsid w:val="00CF039F"/>
    <w:rsid w:val="00CF1D8A"/>
    <w:rsid w:val="00CF29D6"/>
    <w:rsid w:val="00CF33F5"/>
    <w:rsid w:val="00CF3AC3"/>
    <w:rsid w:val="00CF3B0E"/>
    <w:rsid w:val="00CF3F9A"/>
    <w:rsid w:val="00CF56E1"/>
    <w:rsid w:val="00CF5C73"/>
    <w:rsid w:val="00CF5D71"/>
    <w:rsid w:val="00CF6915"/>
    <w:rsid w:val="00CF6D68"/>
    <w:rsid w:val="00CF7DE7"/>
    <w:rsid w:val="00D00492"/>
    <w:rsid w:val="00D00D5C"/>
    <w:rsid w:val="00D02A23"/>
    <w:rsid w:val="00D03786"/>
    <w:rsid w:val="00D05076"/>
    <w:rsid w:val="00D060AE"/>
    <w:rsid w:val="00D06184"/>
    <w:rsid w:val="00D061B3"/>
    <w:rsid w:val="00D066C6"/>
    <w:rsid w:val="00D06B11"/>
    <w:rsid w:val="00D11958"/>
    <w:rsid w:val="00D11C89"/>
    <w:rsid w:val="00D11E7C"/>
    <w:rsid w:val="00D124FE"/>
    <w:rsid w:val="00D1403A"/>
    <w:rsid w:val="00D201C9"/>
    <w:rsid w:val="00D20E23"/>
    <w:rsid w:val="00D21857"/>
    <w:rsid w:val="00D221E6"/>
    <w:rsid w:val="00D22D59"/>
    <w:rsid w:val="00D23250"/>
    <w:rsid w:val="00D23DE6"/>
    <w:rsid w:val="00D24FEF"/>
    <w:rsid w:val="00D27745"/>
    <w:rsid w:val="00D30B1C"/>
    <w:rsid w:val="00D33A45"/>
    <w:rsid w:val="00D34988"/>
    <w:rsid w:val="00D34FB4"/>
    <w:rsid w:val="00D35852"/>
    <w:rsid w:val="00D37689"/>
    <w:rsid w:val="00D376C5"/>
    <w:rsid w:val="00D37DB5"/>
    <w:rsid w:val="00D4021A"/>
    <w:rsid w:val="00D40BA8"/>
    <w:rsid w:val="00D40BE3"/>
    <w:rsid w:val="00D42884"/>
    <w:rsid w:val="00D43F4A"/>
    <w:rsid w:val="00D44E8C"/>
    <w:rsid w:val="00D461FC"/>
    <w:rsid w:val="00D46D79"/>
    <w:rsid w:val="00D50424"/>
    <w:rsid w:val="00D50D71"/>
    <w:rsid w:val="00D53228"/>
    <w:rsid w:val="00D53794"/>
    <w:rsid w:val="00D54C21"/>
    <w:rsid w:val="00D54E4A"/>
    <w:rsid w:val="00D5736F"/>
    <w:rsid w:val="00D57EE3"/>
    <w:rsid w:val="00D61922"/>
    <w:rsid w:val="00D6223C"/>
    <w:rsid w:val="00D63ED7"/>
    <w:rsid w:val="00D6483B"/>
    <w:rsid w:val="00D64CC1"/>
    <w:rsid w:val="00D6650E"/>
    <w:rsid w:val="00D6663E"/>
    <w:rsid w:val="00D70515"/>
    <w:rsid w:val="00D7158E"/>
    <w:rsid w:val="00D76EDD"/>
    <w:rsid w:val="00D77DAE"/>
    <w:rsid w:val="00D80259"/>
    <w:rsid w:val="00D80D52"/>
    <w:rsid w:val="00D83353"/>
    <w:rsid w:val="00D83673"/>
    <w:rsid w:val="00D846AC"/>
    <w:rsid w:val="00D865B4"/>
    <w:rsid w:val="00D87E29"/>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575"/>
    <w:rsid w:val="00DB2766"/>
    <w:rsid w:val="00DB33E2"/>
    <w:rsid w:val="00DB348B"/>
    <w:rsid w:val="00DB3522"/>
    <w:rsid w:val="00DB636E"/>
    <w:rsid w:val="00DC02E9"/>
    <w:rsid w:val="00DC1A4D"/>
    <w:rsid w:val="00DC2B4C"/>
    <w:rsid w:val="00DC301D"/>
    <w:rsid w:val="00DC4B2B"/>
    <w:rsid w:val="00DD03CA"/>
    <w:rsid w:val="00DD15D3"/>
    <w:rsid w:val="00DD21D0"/>
    <w:rsid w:val="00DD2881"/>
    <w:rsid w:val="00DD2AB2"/>
    <w:rsid w:val="00DD5B0D"/>
    <w:rsid w:val="00DD5E23"/>
    <w:rsid w:val="00DD643E"/>
    <w:rsid w:val="00DD6EF4"/>
    <w:rsid w:val="00DE103B"/>
    <w:rsid w:val="00DE1B32"/>
    <w:rsid w:val="00DE1BAA"/>
    <w:rsid w:val="00DE1DF5"/>
    <w:rsid w:val="00DE3497"/>
    <w:rsid w:val="00DE3CDE"/>
    <w:rsid w:val="00DE6EE4"/>
    <w:rsid w:val="00DE6F1D"/>
    <w:rsid w:val="00DE76AD"/>
    <w:rsid w:val="00DF0CDB"/>
    <w:rsid w:val="00DF263A"/>
    <w:rsid w:val="00DF32A3"/>
    <w:rsid w:val="00DF61F8"/>
    <w:rsid w:val="00DF7FDC"/>
    <w:rsid w:val="00E01991"/>
    <w:rsid w:val="00E01BA3"/>
    <w:rsid w:val="00E02EE0"/>
    <w:rsid w:val="00E02F44"/>
    <w:rsid w:val="00E04638"/>
    <w:rsid w:val="00E05CF7"/>
    <w:rsid w:val="00E062E4"/>
    <w:rsid w:val="00E06D39"/>
    <w:rsid w:val="00E07888"/>
    <w:rsid w:val="00E07B66"/>
    <w:rsid w:val="00E07E79"/>
    <w:rsid w:val="00E10A24"/>
    <w:rsid w:val="00E10F1B"/>
    <w:rsid w:val="00E11A10"/>
    <w:rsid w:val="00E12B09"/>
    <w:rsid w:val="00E1480B"/>
    <w:rsid w:val="00E14AD0"/>
    <w:rsid w:val="00E14FBA"/>
    <w:rsid w:val="00E15645"/>
    <w:rsid w:val="00E15E52"/>
    <w:rsid w:val="00E17FB7"/>
    <w:rsid w:val="00E20672"/>
    <w:rsid w:val="00E20C0D"/>
    <w:rsid w:val="00E20D9E"/>
    <w:rsid w:val="00E20FB7"/>
    <w:rsid w:val="00E218D3"/>
    <w:rsid w:val="00E225C4"/>
    <w:rsid w:val="00E231C7"/>
    <w:rsid w:val="00E23CEB"/>
    <w:rsid w:val="00E23D13"/>
    <w:rsid w:val="00E2479B"/>
    <w:rsid w:val="00E24BE5"/>
    <w:rsid w:val="00E25208"/>
    <w:rsid w:val="00E2567E"/>
    <w:rsid w:val="00E25920"/>
    <w:rsid w:val="00E25F27"/>
    <w:rsid w:val="00E2619F"/>
    <w:rsid w:val="00E2663A"/>
    <w:rsid w:val="00E27041"/>
    <w:rsid w:val="00E272D0"/>
    <w:rsid w:val="00E2732D"/>
    <w:rsid w:val="00E27685"/>
    <w:rsid w:val="00E27B3F"/>
    <w:rsid w:val="00E30CA6"/>
    <w:rsid w:val="00E321CE"/>
    <w:rsid w:val="00E326E6"/>
    <w:rsid w:val="00E32CEF"/>
    <w:rsid w:val="00E32D9A"/>
    <w:rsid w:val="00E33783"/>
    <w:rsid w:val="00E3435E"/>
    <w:rsid w:val="00E35259"/>
    <w:rsid w:val="00E35905"/>
    <w:rsid w:val="00E35C2E"/>
    <w:rsid w:val="00E35EAB"/>
    <w:rsid w:val="00E35F74"/>
    <w:rsid w:val="00E37E0F"/>
    <w:rsid w:val="00E40D09"/>
    <w:rsid w:val="00E40FD3"/>
    <w:rsid w:val="00E41C88"/>
    <w:rsid w:val="00E42D74"/>
    <w:rsid w:val="00E4571B"/>
    <w:rsid w:val="00E458F4"/>
    <w:rsid w:val="00E46346"/>
    <w:rsid w:val="00E47571"/>
    <w:rsid w:val="00E51824"/>
    <w:rsid w:val="00E52914"/>
    <w:rsid w:val="00E57B3B"/>
    <w:rsid w:val="00E603DC"/>
    <w:rsid w:val="00E60761"/>
    <w:rsid w:val="00E60FF4"/>
    <w:rsid w:val="00E6108C"/>
    <w:rsid w:val="00E612D3"/>
    <w:rsid w:val="00E61DB0"/>
    <w:rsid w:val="00E622FB"/>
    <w:rsid w:val="00E626BA"/>
    <w:rsid w:val="00E629E9"/>
    <w:rsid w:val="00E62A06"/>
    <w:rsid w:val="00E63089"/>
    <w:rsid w:val="00E64816"/>
    <w:rsid w:val="00E6586D"/>
    <w:rsid w:val="00E65D7A"/>
    <w:rsid w:val="00E6637D"/>
    <w:rsid w:val="00E66B35"/>
    <w:rsid w:val="00E67569"/>
    <w:rsid w:val="00E70734"/>
    <w:rsid w:val="00E70E67"/>
    <w:rsid w:val="00E70FB3"/>
    <w:rsid w:val="00E7387F"/>
    <w:rsid w:val="00E73A8E"/>
    <w:rsid w:val="00E75CB3"/>
    <w:rsid w:val="00E75E7D"/>
    <w:rsid w:val="00E802BA"/>
    <w:rsid w:val="00E8041A"/>
    <w:rsid w:val="00E80DEE"/>
    <w:rsid w:val="00E80E46"/>
    <w:rsid w:val="00E82A8C"/>
    <w:rsid w:val="00E82FB4"/>
    <w:rsid w:val="00E832A5"/>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A01A4"/>
    <w:rsid w:val="00EA0F32"/>
    <w:rsid w:val="00EA210F"/>
    <w:rsid w:val="00EA213D"/>
    <w:rsid w:val="00EA2F55"/>
    <w:rsid w:val="00EA4AD3"/>
    <w:rsid w:val="00EA5611"/>
    <w:rsid w:val="00EA5E7F"/>
    <w:rsid w:val="00EA6EAE"/>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0A92"/>
    <w:rsid w:val="00ED1BA5"/>
    <w:rsid w:val="00ED25FA"/>
    <w:rsid w:val="00ED2944"/>
    <w:rsid w:val="00ED383C"/>
    <w:rsid w:val="00ED698B"/>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640E"/>
    <w:rsid w:val="00EF7130"/>
    <w:rsid w:val="00F024CC"/>
    <w:rsid w:val="00F03E79"/>
    <w:rsid w:val="00F0499D"/>
    <w:rsid w:val="00F059E2"/>
    <w:rsid w:val="00F06136"/>
    <w:rsid w:val="00F06570"/>
    <w:rsid w:val="00F07FF9"/>
    <w:rsid w:val="00F10DE4"/>
    <w:rsid w:val="00F11637"/>
    <w:rsid w:val="00F126D1"/>
    <w:rsid w:val="00F1272C"/>
    <w:rsid w:val="00F12FAA"/>
    <w:rsid w:val="00F147EB"/>
    <w:rsid w:val="00F169F3"/>
    <w:rsid w:val="00F1751B"/>
    <w:rsid w:val="00F203B8"/>
    <w:rsid w:val="00F2116A"/>
    <w:rsid w:val="00F2253B"/>
    <w:rsid w:val="00F2395F"/>
    <w:rsid w:val="00F23D4C"/>
    <w:rsid w:val="00F24230"/>
    <w:rsid w:val="00F249C5"/>
    <w:rsid w:val="00F258D0"/>
    <w:rsid w:val="00F26146"/>
    <w:rsid w:val="00F2691F"/>
    <w:rsid w:val="00F2693F"/>
    <w:rsid w:val="00F26F3D"/>
    <w:rsid w:val="00F3130D"/>
    <w:rsid w:val="00F3149C"/>
    <w:rsid w:val="00F314AF"/>
    <w:rsid w:val="00F34DE7"/>
    <w:rsid w:val="00F354A4"/>
    <w:rsid w:val="00F36261"/>
    <w:rsid w:val="00F37451"/>
    <w:rsid w:val="00F37A98"/>
    <w:rsid w:val="00F40A38"/>
    <w:rsid w:val="00F449F1"/>
    <w:rsid w:val="00F44EB0"/>
    <w:rsid w:val="00F44F39"/>
    <w:rsid w:val="00F456D2"/>
    <w:rsid w:val="00F46C18"/>
    <w:rsid w:val="00F46CA5"/>
    <w:rsid w:val="00F47DB4"/>
    <w:rsid w:val="00F47EA8"/>
    <w:rsid w:val="00F5187F"/>
    <w:rsid w:val="00F53306"/>
    <w:rsid w:val="00F548C3"/>
    <w:rsid w:val="00F55257"/>
    <w:rsid w:val="00F55B18"/>
    <w:rsid w:val="00F606E6"/>
    <w:rsid w:val="00F60D38"/>
    <w:rsid w:val="00F6173E"/>
    <w:rsid w:val="00F624FF"/>
    <w:rsid w:val="00F62A6A"/>
    <w:rsid w:val="00F64E4A"/>
    <w:rsid w:val="00F65226"/>
    <w:rsid w:val="00F652F0"/>
    <w:rsid w:val="00F65F23"/>
    <w:rsid w:val="00F6648A"/>
    <w:rsid w:val="00F66CA5"/>
    <w:rsid w:val="00F66E8F"/>
    <w:rsid w:val="00F70621"/>
    <w:rsid w:val="00F72941"/>
    <w:rsid w:val="00F72C8E"/>
    <w:rsid w:val="00F7344A"/>
    <w:rsid w:val="00F73467"/>
    <w:rsid w:val="00F744E2"/>
    <w:rsid w:val="00F7547F"/>
    <w:rsid w:val="00F76714"/>
    <w:rsid w:val="00F77091"/>
    <w:rsid w:val="00F77691"/>
    <w:rsid w:val="00F77DF1"/>
    <w:rsid w:val="00F80983"/>
    <w:rsid w:val="00F82FF1"/>
    <w:rsid w:val="00F8363B"/>
    <w:rsid w:val="00F83C4C"/>
    <w:rsid w:val="00F8433D"/>
    <w:rsid w:val="00F85B99"/>
    <w:rsid w:val="00F86416"/>
    <w:rsid w:val="00F86E64"/>
    <w:rsid w:val="00F8742F"/>
    <w:rsid w:val="00F90603"/>
    <w:rsid w:val="00F90816"/>
    <w:rsid w:val="00F9122E"/>
    <w:rsid w:val="00F921B8"/>
    <w:rsid w:val="00FA0BDF"/>
    <w:rsid w:val="00FA0F15"/>
    <w:rsid w:val="00FA1BA5"/>
    <w:rsid w:val="00FA1FC5"/>
    <w:rsid w:val="00FA23E1"/>
    <w:rsid w:val="00FA32D8"/>
    <w:rsid w:val="00FA3B72"/>
    <w:rsid w:val="00FA4D17"/>
    <w:rsid w:val="00FA63C5"/>
    <w:rsid w:val="00FA6464"/>
    <w:rsid w:val="00FA6A98"/>
    <w:rsid w:val="00FA79E7"/>
    <w:rsid w:val="00FB0016"/>
    <w:rsid w:val="00FB004C"/>
    <w:rsid w:val="00FB1B66"/>
    <w:rsid w:val="00FB2B75"/>
    <w:rsid w:val="00FB3126"/>
    <w:rsid w:val="00FB38AD"/>
    <w:rsid w:val="00FB4284"/>
    <w:rsid w:val="00FB4934"/>
    <w:rsid w:val="00FB4F1F"/>
    <w:rsid w:val="00FB51EB"/>
    <w:rsid w:val="00FB55CB"/>
    <w:rsid w:val="00FB635B"/>
    <w:rsid w:val="00FC0A74"/>
    <w:rsid w:val="00FC0EB2"/>
    <w:rsid w:val="00FC0EF4"/>
    <w:rsid w:val="00FC17FC"/>
    <w:rsid w:val="00FC28A6"/>
    <w:rsid w:val="00FC2CB9"/>
    <w:rsid w:val="00FC5FC1"/>
    <w:rsid w:val="00FC61DC"/>
    <w:rsid w:val="00FC6B5E"/>
    <w:rsid w:val="00FC7657"/>
    <w:rsid w:val="00FD02B3"/>
    <w:rsid w:val="00FD1483"/>
    <w:rsid w:val="00FD1A53"/>
    <w:rsid w:val="00FD220A"/>
    <w:rsid w:val="00FD4666"/>
    <w:rsid w:val="00FD5ACE"/>
    <w:rsid w:val="00FE0A32"/>
    <w:rsid w:val="00FE13E2"/>
    <w:rsid w:val="00FE15FF"/>
    <w:rsid w:val="00FE22AF"/>
    <w:rsid w:val="00FE330A"/>
    <w:rsid w:val="00FE4114"/>
    <w:rsid w:val="00FE4CA6"/>
    <w:rsid w:val="00FE5719"/>
    <w:rsid w:val="00FE5F26"/>
    <w:rsid w:val="00FF095D"/>
    <w:rsid w:val="00FF1DD3"/>
    <w:rsid w:val="00FF23D1"/>
    <w:rsid w:val="00FF243A"/>
    <w:rsid w:val="00FF2910"/>
    <w:rsid w:val="00FF340C"/>
    <w:rsid w:val="00FF3BDB"/>
    <w:rsid w:val="00FF4756"/>
    <w:rsid w:val="00FF554F"/>
    <w:rsid w:val="00FF5961"/>
    <w:rsid w:val="00FF69D0"/>
    <w:rsid w:val="00FF76BA"/>
    <w:rsid w:val="00FF7A69"/>
    <w:rsid w:val="00FF7DE8"/>
    <w:rsid w:val="00FF7F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F57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0051">
      <w:bodyDiv w:val="1"/>
      <w:marLeft w:val="0"/>
      <w:marRight w:val="0"/>
      <w:marTop w:val="0"/>
      <w:marBottom w:val="0"/>
      <w:divBdr>
        <w:top w:val="none" w:sz="0" w:space="0" w:color="auto"/>
        <w:left w:val="none" w:sz="0" w:space="0" w:color="auto"/>
        <w:bottom w:val="none" w:sz="0" w:space="0" w:color="auto"/>
        <w:right w:val="none" w:sz="0" w:space="0" w:color="auto"/>
      </w:divBdr>
    </w:div>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D3385-A4E7-40E7-8B87-21D5ABBE3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3505</Words>
  <Characters>1999</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2025-10-10T12:18:00Z</dcterms:created>
  <dcterms:modified xsi:type="dcterms:W3CDTF">2025-10-10T12:18:00Z</dcterms:modified>
</cp:coreProperties>
</file>